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6E15" w:rsidRDefault="00035A17" w:rsidP="00C66E15">
      <w:pPr>
        <w:jc w:val="center"/>
        <w:rPr>
          <w:sz w:val="28"/>
          <w:szCs w:val="28"/>
        </w:rPr>
      </w:pPr>
      <w:bookmarkStart w:id="0" w:name="_Toc228880698"/>
      <w:bookmarkStart w:id="1" w:name="_Toc364013599"/>
      <w:r w:rsidRPr="00035A17">
        <w:rPr>
          <w:noProof/>
          <w:sz w:val="28"/>
          <w:szCs w:val="28"/>
        </w:rPr>
        <w:drawing>
          <wp:inline distT="0" distB="0" distL="0" distR="0">
            <wp:extent cx="5940425" cy="1545729"/>
            <wp:effectExtent l="0" t="0" r="3175" b="0"/>
            <wp:docPr id="1"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0425" cy="1545729"/>
                    </a:xfrm>
                    <a:prstGeom prst="rect">
                      <a:avLst/>
                    </a:prstGeom>
                    <a:noFill/>
                    <a:ln>
                      <a:noFill/>
                    </a:ln>
                  </pic:spPr>
                </pic:pic>
              </a:graphicData>
            </a:graphic>
          </wp:inline>
        </w:drawing>
      </w:r>
    </w:p>
    <w:p w:rsidR="00C66E15" w:rsidRDefault="00C66E15" w:rsidP="00C66E15">
      <w:pPr>
        <w:jc w:val="center"/>
        <w:rPr>
          <w:sz w:val="28"/>
          <w:szCs w:val="28"/>
        </w:rPr>
      </w:pPr>
    </w:p>
    <w:p w:rsidR="00C66E15" w:rsidRPr="00057BFC" w:rsidRDefault="00C66E15" w:rsidP="00C66E15">
      <w:pPr>
        <w:jc w:val="center"/>
        <w:rPr>
          <w:sz w:val="28"/>
          <w:szCs w:val="28"/>
        </w:rPr>
      </w:pPr>
    </w:p>
    <w:p w:rsidR="00E06C2E" w:rsidRPr="00E06C2E" w:rsidRDefault="00E06C2E" w:rsidP="00C66E15">
      <w:pPr>
        <w:jc w:val="center"/>
        <w:rPr>
          <w:sz w:val="28"/>
          <w:szCs w:val="28"/>
          <w:lang w:val="en-US"/>
        </w:rPr>
      </w:pPr>
    </w:p>
    <w:p w:rsidR="00C66E15" w:rsidRDefault="00C66E15" w:rsidP="00C66E15">
      <w:pPr>
        <w:jc w:val="center"/>
        <w:rPr>
          <w:sz w:val="28"/>
          <w:szCs w:val="28"/>
        </w:rPr>
      </w:pPr>
    </w:p>
    <w:p w:rsidR="00C66E15" w:rsidRDefault="00C66E15" w:rsidP="00C66E15">
      <w:pPr>
        <w:jc w:val="center"/>
        <w:rPr>
          <w:sz w:val="28"/>
          <w:szCs w:val="28"/>
        </w:rPr>
      </w:pPr>
    </w:p>
    <w:p w:rsidR="00C66E15" w:rsidRDefault="00C66E15" w:rsidP="00C66E15">
      <w:pPr>
        <w:jc w:val="center"/>
        <w:rPr>
          <w:sz w:val="28"/>
          <w:szCs w:val="28"/>
        </w:rPr>
      </w:pPr>
    </w:p>
    <w:p w:rsidR="00C66E15" w:rsidRPr="00057BFC" w:rsidRDefault="00C66E15" w:rsidP="00C66E15">
      <w:pPr>
        <w:jc w:val="center"/>
        <w:rPr>
          <w:sz w:val="28"/>
          <w:szCs w:val="28"/>
        </w:rPr>
      </w:pPr>
    </w:p>
    <w:p w:rsidR="00C66E15" w:rsidRPr="00057BFC" w:rsidRDefault="00C66E15" w:rsidP="00C66E15">
      <w:pPr>
        <w:jc w:val="center"/>
        <w:rPr>
          <w:sz w:val="28"/>
          <w:szCs w:val="28"/>
        </w:rPr>
      </w:pPr>
      <w:r w:rsidRPr="00057BFC">
        <w:rPr>
          <w:sz w:val="28"/>
          <w:szCs w:val="28"/>
        </w:rPr>
        <w:t xml:space="preserve">Муниципальное бюджетное общеобразовательное учреждение  </w:t>
      </w:r>
    </w:p>
    <w:p w:rsidR="00C66E15" w:rsidRDefault="00A8199D" w:rsidP="00C66E15">
      <w:pPr>
        <w:jc w:val="center"/>
        <w:rPr>
          <w:sz w:val="28"/>
          <w:szCs w:val="28"/>
        </w:rPr>
      </w:pPr>
      <w:r>
        <w:rPr>
          <w:sz w:val="28"/>
          <w:szCs w:val="28"/>
        </w:rPr>
        <w:t>«Лицей №</w:t>
      </w:r>
      <w:r w:rsidR="00741EB9">
        <w:rPr>
          <w:sz w:val="28"/>
          <w:szCs w:val="28"/>
        </w:rPr>
        <w:t xml:space="preserve"> </w:t>
      </w:r>
      <w:r>
        <w:rPr>
          <w:sz w:val="28"/>
          <w:szCs w:val="28"/>
        </w:rPr>
        <w:t>6</w:t>
      </w:r>
      <w:r w:rsidR="00C66E15" w:rsidRPr="00057BFC">
        <w:rPr>
          <w:sz w:val="28"/>
          <w:szCs w:val="28"/>
        </w:rPr>
        <w:t xml:space="preserve"> им. И.З. Шуклина г. Горно-Алтайска»</w:t>
      </w:r>
    </w:p>
    <w:p w:rsidR="00C66E15" w:rsidRPr="00057BFC" w:rsidRDefault="00C66E15" w:rsidP="00C66E15">
      <w:pPr>
        <w:jc w:val="center"/>
        <w:rPr>
          <w:sz w:val="28"/>
          <w:szCs w:val="28"/>
        </w:rPr>
      </w:pPr>
    </w:p>
    <w:p w:rsidR="00C66E15" w:rsidRPr="00057BFC" w:rsidRDefault="00C66E15" w:rsidP="00C66E15">
      <w:pPr>
        <w:jc w:val="center"/>
        <w:rPr>
          <w:sz w:val="28"/>
          <w:szCs w:val="28"/>
        </w:rPr>
      </w:pPr>
      <w:r w:rsidRPr="00057BFC">
        <w:rPr>
          <w:sz w:val="28"/>
          <w:szCs w:val="28"/>
        </w:rPr>
        <w:t>РАБОЧАЯ ПРОГРАММА</w:t>
      </w:r>
    </w:p>
    <w:p w:rsidR="00C66E15" w:rsidRDefault="00C66E15" w:rsidP="00C66E15">
      <w:pPr>
        <w:jc w:val="center"/>
        <w:rPr>
          <w:sz w:val="28"/>
          <w:szCs w:val="28"/>
        </w:rPr>
      </w:pPr>
      <w:r>
        <w:rPr>
          <w:sz w:val="28"/>
          <w:szCs w:val="28"/>
        </w:rPr>
        <w:t>по информатике и ИКТ</w:t>
      </w:r>
    </w:p>
    <w:p w:rsidR="00DC0ADA" w:rsidRPr="00057BFC" w:rsidRDefault="00DC0ADA" w:rsidP="00C66E15">
      <w:pPr>
        <w:jc w:val="center"/>
        <w:rPr>
          <w:sz w:val="28"/>
          <w:szCs w:val="28"/>
        </w:rPr>
      </w:pPr>
    </w:p>
    <w:p w:rsidR="00C76381" w:rsidRPr="00057BFC" w:rsidRDefault="00E8187B" w:rsidP="00C66E15">
      <w:pPr>
        <w:jc w:val="center"/>
        <w:rPr>
          <w:sz w:val="28"/>
          <w:szCs w:val="28"/>
        </w:rPr>
      </w:pPr>
      <w:r>
        <w:rPr>
          <w:sz w:val="28"/>
          <w:szCs w:val="28"/>
        </w:rPr>
        <w:t xml:space="preserve">5 </w:t>
      </w:r>
      <w:r w:rsidR="00394377">
        <w:rPr>
          <w:sz w:val="28"/>
          <w:szCs w:val="28"/>
        </w:rPr>
        <w:t xml:space="preserve">класс </w:t>
      </w:r>
      <w:r w:rsidR="00C66E15" w:rsidRPr="00057BFC">
        <w:rPr>
          <w:sz w:val="28"/>
          <w:szCs w:val="28"/>
        </w:rPr>
        <w:t>(</w:t>
      </w:r>
      <w:r w:rsidR="00C66E15" w:rsidRPr="00057BFC">
        <w:rPr>
          <w:sz w:val="28"/>
          <w:szCs w:val="28"/>
          <w:u w:val="single"/>
        </w:rPr>
        <w:t>базовый</w:t>
      </w:r>
      <w:r w:rsidR="00C66E15" w:rsidRPr="00057BFC">
        <w:rPr>
          <w:sz w:val="28"/>
          <w:szCs w:val="28"/>
        </w:rPr>
        <w:t>, профильный)</w:t>
      </w:r>
    </w:p>
    <w:p w:rsidR="00C76381" w:rsidRDefault="001B595B" w:rsidP="00C76381">
      <w:pPr>
        <w:jc w:val="center"/>
        <w:rPr>
          <w:sz w:val="28"/>
          <w:szCs w:val="28"/>
        </w:rPr>
      </w:pPr>
      <w:r>
        <w:rPr>
          <w:sz w:val="28"/>
          <w:szCs w:val="28"/>
        </w:rPr>
        <w:t>на 20</w:t>
      </w:r>
      <w:r w:rsidR="006A1E34">
        <w:rPr>
          <w:sz w:val="28"/>
          <w:szCs w:val="28"/>
        </w:rPr>
        <w:t>2</w:t>
      </w:r>
      <w:r w:rsidR="00035A17">
        <w:rPr>
          <w:sz w:val="28"/>
          <w:szCs w:val="28"/>
        </w:rPr>
        <w:t>5</w:t>
      </w:r>
      <w:r w:rsidR="00C76381">
        <w:rPr>
          <w:sz w:val="28"/>
          <w:szCs w:val="28"/>
        </w:rPr>
        <w:t>-20</w:t>
      </w:r>
      <w:r>
        <w:rPr>
          <w:sz w:val="28"/>
          <w:szCs w:val="28"/>
        </w:rPr>
        <w:t>2</w:t>
      </w:r>
      <w:r w:rsidR="00035A17">
        <w:rPr>
          <w:sz w:val="28"/>
          <w:szCs w:val="28"/>
        </w:rPr>
        <w:t>6</w:t>
      </w:r>
      <w:r w:rsidR="00C76381">
        <w:rPr>
          <w:sz w:val="28"/>
          <w:szCs w:val="28"/>
        </w:rPr>
        <w:t xml:space="preserve"> учебный год</w:t>
      </w:r>
    </w:p>
    <w:p w:rsidR="00C66E15" w:rsidRPr="00057BFC" w:rsidRDefault="00C66E15" w:rsidP="00C66E15">
      <w:pPr>
        <w:rPr>
          <w:sz w:val="28"/>
          <w:szCs w:val="28"/>
        </w:rPr>
      </w:pPr>
    </w:p>
    <w:p w:rsidR="006D4328" w:rsidRPr="009F3A53" w:rsidRDefault="00035A17" w:rsidP="00E73CD3">
      <w:pPr>
        <w:jc w:val="center"/>
        <w:rPr>
          <w:sz w:val="28"/>
          <w:szCs w:val="28"/>
        </w:rPr>
      </w:pPr>
      <w:r>
        <w:rPr>
          <w:sz w:val="28"/>
          <w:szCs w:val="28"/>
        </w:rPr>
        <w:t>составители</w:t>
      </w:r>
      <w:r w:rsidR="00E73CD3" w:rsidRPr="00243F46">
        <w:rPr>
          <w:sz w:val="28"/>
          <w:szCs w:val="28"/>
        </w:rPr>
        <w:t xml:space="preserve">: </w:t>
      </w:r>
      <w:proofErr w:type="spellStart"/>
      <w:r w:rsidR="006A2EBB">
        <w:rPr>
          <w:sz w:val="28"/>
          <w:szCs w:val="28"/>
        </w:rPr>
        <w:t>Разова</w:t>
      </w:r>
      <w:proofErr w:type="spellEnd"/>
      <w:r>
        <w:rPr>
          <w:sz w:val="28"/>
          <w:szCs w:val="28"/>
        </w:rPr>
        <w:t xml:space="preserve"> </w:t>
      </w:r>
      <w:r w:rsidR="006A2EBB">
        <w:rPr>
          <w:sz w:val="28"/>
          <w:szCs w:val="28"/>
        </w:rPr>
        <w:t>Н</w:t>
      </w:r>
      <w:r>
        <w:rPr>
          <w:sz w:val="28"/>
          <w:szCs w:val="28"/>
        </w:rPr>
        <w:t>.</w:t>
      </w:r>
      <w:r w:rsidR="006A2EBB">
        <w:rPr>
          <w:sz w:val="28"/>
          <w:szCs w:val="28"/>
        </w:rPr>
        <w:t>Г</w:t>
      </w:r>
      <w:r>
        <w:rPr>
          <w:sz w:val="28"/>
          <w:szCs w:val="28"/>
        </w:rPr>
        <w:t>.</w:t>
      </w:r>
      <w:r w:rsidR="009F3A53" w:rsidRPr="009F3A53">
        <w:rPr>
          <w:sz w:val="28"/>
          <w:szCs w:val="28"/>
        </w:rPr>
        <w:t xml:space="preserve">, </w:t>
      </w:r>
      <w:r w:rsidR="009F3A53">
        <w:rPr>
          <w:sz w:val="28"/>
          <w:szCs w:val="28"/>
        </w:rPr>
        <w:t xml:space="preserve">учитель информатики </w:t>
      </w:r>
      <w:r w:rsidR="009F3A53" w:rsidRPr="009F3A53">
        <w:rPr>
          <w:sz w:val="28"/>
          <w:szCs w:val="28"/>
        </w:rPr>
        <w:t>(</w:t>
      </w:r>
      <w:r w:rsidR="006D4328">
        <w:rPr>
          <w:sz w:val="28"/>
          <w:szCs w:val="28"/>
        </w:rPr>
        <w:t>5А, 5Б, 5В, 5Г, 5</w:t>
      </w:r>
      <w:r w:rsidR="005F44A7">
        <w:rPr>
          <w:sz w:val="28"/>
          <w:szCs w:val="28"/>
        </w:rPr>
        <w:t>Д</w:t>
      </w:r>
      <w:r w:rsidR="009F3A53" w:rsidRPr="009F3A53">
        <w:rPr>
          <w:sz w:val="28"/>
          <w:szCs w:val="28"/>
        </w:rPr>
        <w:t xml:space="preserve"> </w:t>
      </w:r>
      <w:r w:rsidR="009F3A53">
        <w:rPr>
          <w:sz w:val="28"/>
          <w:szCs w:val="28"/>
        </w:rPr>
        <w:t>классы).</w:t>
      </w:r>
    </w:p>
    <w:p w:rsidR="00C66E15" w:rsidRPr="00057BFC" w:rsidRDefault="00C66E15" w:rsidP="00C66E15">
      <w:pPr>
        <w:spacing w:line="360" w:lineRule="auto"/>
        <w:rPr>
          <w:sz w:val="28"/>
          <w:szCs w:val="28"/>
        </w:rPr>
      </w:pPr>
    </w:p>
    <w:p w:rsidR="00C66E15" w:rsidRDefault="00C66E15" w:rsidP="00C66E15">
      <w:pPr>
        <w:spacing w:line="360" w:lineRule="auto"/>
        <w:rPr>
          <w:sz w:val="28"/>
          <w:szCs w:val="28"/>
        </w:rPr>
      </w:pPr>
    </w:p>
    <w:p w:rsidR="00C66E15" w:rsidRDefault="00C66E15" w:rsidP="00C66E15">
      <w:pPr>
        <w:spacing w:line="360" w:lineRule="auto"/>
        <w:rPr>
          <w:sz w:val="28"/>
          <w:szCs w:val="28"/>
        </w:rPr>
      </w:pPr>
    </w:p>
    <w:p w:rsidR="00C66E15" w:rsidRDefault="00C66E15" w:rsidP="00C66E15">
      <w:pPr>
        <w:spacing w:line="360" w:lineRule="auto"/>
        <w:rPr>
          <w:sz w:val="28"/>
          <w:szCs w:val="28"/>
        </w:rPr>
      </w:pPr>
    </w:p>
    <w:p w:rsidR="00C66E15" w:rsidRDefault="00C66E15" w:rsidP="00C66E15">
      <w:pPr>
        <w:spacing w:line="360" w:lineRule="auto"/>
        <w:rPr>
          <w:sz w:val="28"/>
          <w:szCs w:val="28"/>
        </w:rPr>
      </w:pPr>
    </w:p>
    <w:p w:rsidR="00C66E15" w:rsidRDefault="00C66E15" w:rsidP="00C66E15">
      <w:pPr>
        <w:spacing w:line="360" w:lineRule="auto"/>
        <w:rPr>
          <w:sz w:val="28"/>
          <w:szCs w:val="28"/>
        </w:rPr>
      </w:pPr>
    </w:p>
    <w:p w:rsidR="00A14613" w:rsidRDefault="00A14613" w:rsidP="00C66E15">
      <w:pPr>
        <w:spacing w:line="360" w:lineRule="auto"/>
        <w:rPr>
          <w:sz w:val="28"/>
          <w:szCs w:val="28"/>
        </w:rPr>
      </w:pPr>
    </w:p>
    <w:p w:rsidR="00A14613" w:rsidRDefault="00A14613" w:rsidP="00C66E15">
      <w:pPr>
        <w:spacing w:line="360" w:lineRule="auto"/>
        <w:rPr>
          <w:sz w:val="28"/>
          <w:szCs w:val="28"/>
        </w:rPr>
      </w:pPr>
    </w:p>
    <w:p w:rsidR="00C66E15" w:rsidRDefault="00C66E15" w:rsidP="00C66E15">
      <w:pPr>
        <w:spacing w:line="360" w:lineRule="auto"/>
        <w:rPr>
          <w:sz w:val="28"/>
          <w:szCs w:val="28"/>
        </w:rPr>
      </w:pPr>
    </w:p>
    <w:p w:rsidR="009F3A53" w:rsidRDefault="009F3A53" w:rsidP="00C66E15">
      <w:pPr>
        <w:spacing w:line="360" w:lineRule="auto"/>
        <w:rPr>
          <w:sz w:val="28"/>
          <w:szCs w:val="28"/>
        </w:rPr>
      </w:pPr>
    </w:p>
    <w:p w:rsidR="009F3A53" w:rsidRDefault="009F3A53" w:rsidP="00C66E15">
      <w:pPr>
        <w:spacing w:line="360" w:lineRule="auto"/>
        <w:rPr>
          <w:sz w:val="28"/>
          <w:szCs w:val="28"/>
        </w:rPr>
      </w:pPr>
      <w:bookmarkStart w:id="2" w:name="_GoBack"/>
      <w:bookmarkEnd w:id="2"/>
    </w:p>
    <w:p w:rsidR="00C66E15" w:rsidRPr="00057BFC" w:rsidRDefault="00C66E15" w:rsidP="00C66E15">
      <w:pPr>
        <w:spacing w:line="360" w:lineRule="auto"/>
        <w:rPr>
          <w:sz w:val="28"/>
          <w:szCs w:val="28"/>
        </w:rPr>
      </w:pPr>
    </w:p>
    <w:p w:rsidR="002100FF" w:rsidRDefault="00A8199D" w:rsidP="00A14613">
      <w:pPr>
        <w:spacing w:line="360" w:lineRule="auto"/>
        <w:jc w:val="center"/>
        <w:rPr>
          <w:sz w:val="28"/>
          <w:szCs w:val="28"/>
        </w:rPr>
      </w:pPr>
      <w:r>
        <w:rPr>
          <w:sz w:val="28"/>
          <w:szCs w:val="28"/>
        </w:rPr>
        <w:t xml:space="preserve">г. Горно-Алтайск, </w:t>
      </w:r>
      <w:r w:rsidR="001B595B">
        <w:rPr>
          <w:sz w:val="28"/>
          <w:szCs w:val="28"/>
        </w:rPr>
        <w:t>20</w:t>
      </w:r>
      <w:r w:rsidR="002D3607">
        <w:rPr>
          <w:sz w:val="28"/>
          <w:szCs w:val="28"/>
        </w:rPr>
        <w:t>2</w:t>
      </w:r>
      <w:r w:rsidR="00035A17">
        <w:rPr>
          <w:sz w:val="28"/>
          <w:szCs w:val="28"/>
        </w:rPr>
        <w:t>5</w:t>
      </w:r>
      <w:r w:rsidR="00B3742C">
        <w:rPr>
          <w:sz w:val="28"/>
          <w:szCs w:val="28"/>
        </w:rPr>
        <w:t xml:space="preserve"> г.</w:t>
      </w:r>
    </w:p>
    <w:p w:rsidR="002100FF" w:rsidRPr="007D582D" w:rsidRDefault="002100FF" w:rsidP="00E73484">
      <w:pPr>
        <w:pStyle w:val="2"/>
        <w:spacing w:line="20" w:lineRule="atLeast"/>
        <w:ind w:firstLine="0"/>
        <w:rPr>
          <w:color w:val="auto"/>
          <w:sz w:val="24"/>
        </w:rPr>
      </w:pPr>
      <w:r w:rsidRPr="007D582D">
        <w:rPr>
          <w:color w:val="auto"/>
          <w:sz w:val="24"/>
        </w:rPr>
        <w:lastRenderedPageBreak/>
        <w:t>1. Пояснительная записка</w:t>
      </w:r>
      <w:bookmarkEnd w:id="0"/>
      <w:bookmarkEnd w:id="1"/>
    </w:p>
    <w:p w:rsidR="001227A6" w:rsidRPr="007D582D" w:rsidRDefault="00AB1BFA" w:rsidP="00AB1BFA">
      <w:pPr>
        <w:pStyle w:val="a4"/>
        <w:spacing w:before="0" w:beforeAutospacing="0" w:after="0" w:afterAutospacing="0"/>
        <w:ind w:firstLine="567"/>
        <w:jc w:val="both"/>
        <w:rPr>
          <w:b/>
          <w:bCs/>
        </w:rPr>
      </w:pPr>
      <w:r>
        <w:t>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100FF" w:rsidRPr="007D582D" w:rsidRDefault="002100FF" w:rsidP="00533467">
      <w:pPr>
        <w:pStyle w:val="a4"/>
        <w:spacing w:before="0" w:beforeAutospacing="0" w:after="0" w:afterAutospacing="0"/>
        <w:ind w:firstLine="567"/>
        <w:jc w:val="both"/>
      </w:pPr>
      <w:r w:rsidRPr="007D582D">
        <w:rPr>
          <w:b/>
          <w:bCs/>
        </w:rPr>
        <w:t>Цели и задачи изучения информатики в основной школе.</w:t>
      </w:r>
    </w:p>
    <w:p w:rsidR="002100FF" w:rsidRPr="007D582D" w:rsidRDefault="002100FF" w:rsidP="00D976FC">
      <w:pPr>
        <w:numPr>
          <w:ilvl w:val="0"/>
          <w:numId w:val="47"/>
        </w:numPr>
        <w:jc w:val="both"/>
      </w:pPr>
      <w:r w:rsidRPr="007D582D">
        <w:t xml:space="preserve">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 </w:t>
      </w:r>
    </w:p>
    <w:p w:rsidR="002100FF" w:rsidRPr="007D582D" w:rsidRDefault="002100FF" w:rsidP="00D976FC">
      <w:pPr>
        <w:numPr>
          <w:ilvl w:val="0"/>
          <w:numId w:val="47"/>
        </w:numPr>
        <w:jc w:val="both"/>
      </w:pPr>
      <w:r w:rsidRPr="007D582D">
        <w:t xml:space="preserve">формирование представления об основных изучаемых понятиях: информация, алгоритм, модель – и их свойствах; </w:t>
      </w:r>
    </w:p>
    <w:p w:rsidR="002100FF" w:rsidRPr="007D582D" w:rsidRDefault="002100FF" w:rsidP="00D976FC">
      <w:pPr>
        <w:numPr>
          <w:ilvl w:val="0"/>
          <w:numId w:val="47"/>
        </w:numPr>
        <w:jc w:val="both"/>
      </w:pPr>
      <w:r w:rsidRPr="007D582D">
        <w:t>развитие алгоритмического мышления, необходимого для профессиональной деятельности в современном обществе; развитие умений составлять и записывать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2100FF" w:rsidRPr="007D582D" w:rsidRDefault="002100FF" w:rsidP="00D976FC">
      <w:pPr>
        <w:numPr>
          <w:ilvl w:val="0"/>
          <w:numId w:val="47"/>
        </w:numPr>
        <w:jc w:val="both"/>
      </w:pPr>
      <w:r w:rsidRPr="007D582D">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2100FF" w:rsidRDefault="002100FF" w:rsidP="00D976FC">
      <w:pPr>
        <w:numPr>
          <w:ilvl w:val="0"/>
          <w:numId w:val="47"/>
        </w:numPr>
        <w:jc w:val="both"/>
      </w:pPr>
      <w:r w:rsidRPr="007D582D">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5D3E21" w:rsidRDefault="005D3E21" w:rsidP="00867E4F">
      <w:pPr>
        <w:jc w:val="both"/>
      </w:pPr>
    </w:p>
    <w:p w:rsidR="00867E4F" w:rsidRDefault="00867E4F" w:rsidP="00867E4F">
      <w:pPr>
        <w:jc w:val="both"/>
      </w:pPr>
    </w:p>
    <w:p w:rsidR="00F30B7F" w:rsidRPr="007D582D" w:rsidRDefault="00F30B7F" w:rsidP="00F30B7F">
      <w:pPr>
        <w:pStyle w:val="2"/>
        <w:rPr>
          <w:color w:val="auto"/>
          <w:sz w:val="24"/>
        </w:rPr>
      </w:pPr>
      <w:r w:rsidRPr="007D582D">
        <w:rPr>
          <w:color w:val="auto"/>
          <w:sz w:val="24"/>
        </w:rPr>
        <w:t>2. Содержание учебного курса</w:t>
      </w:r>
    </w:p>
    <w:p w:rsidR="00F30B7F" w:rsidRDefault="00F30B7F" w:rsidP="00F30B7F">
      <w:pPr>
        <w:ind w:firstLine="567"/>
        <w:rPr>
          <w:rStyle w:val="dash0410005f0431005f0437005f0430005f0446005f0020005f0441005f043f005f0438005f0441005f043a005f0430005f005fchar1char1"/>
        </w:rPr>
      </w:pPr>
      <w:r w:rsidRPr="007D582D">
        <w:rPr>
          <w:rStyle w:val="dash0410005f0431005f0437005f0430005f0446005f0020005f0441005f043f005f0438005f0441005f043a005f0430005f005fchar1char1"/>
        </w:rPr>
        <w:t xml:space="preserve">Структура </w:t>
      </w:r>
      <w:r w:rsidRPr="007D582D">
        <w:t>содержания общеобразовательного п</w:t>
      </w:r>
      <w:r>
        <w:t>редмета (курса) информатики в 5</w:t>
      </w:r>
      <w:r w:rsidRPr="007D582D">
        <w:t xml:space="preserve"> классах основной школы может быть </w:t>
      </w:r>
      <w:r w:rsidRPr="007D582D">
        <w:rPr>
          <w:rStyle w:val="dash0410005f0431005f0437005f0430005f0446005f0020005f0441005f043f005f0438005f0441005f043a005f0430005f005fchar1char1"/>
        </w:rPr>
        <w:t>определена следующими укрупнёнными тематическими блоками (разделами):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1"/>
        <w:gridCol w:w="3945"/>
        <w:gridCol w:w="1549"/>
        <w:gridCol w:w="1691"/>
        <w:gridCol w:w="1435"/>
      </w:tblGrid>
      <w:tr w:rsidR="00F30B7F" w:rsidRPr="007D582D" w:rsidTr="00672A88">
        <w:trPr>
          <w:jc w:val="center"/>
        </w:trPr>
        <w:tc>
          <w:tcPr>
            <w:tcW w:w="951" w:type="dxa"/>
            <w:vMerge w:val="restart"/>
            <w:vAlign w:val="center"/>
          </w:tcPr>
          <w:p w:rsidR="00F30B7F" w:rsidRPr="007D582D" w:rsidRDefault="00F30B7F" w:rsidP="00672A88">
            <w:pPr>
              <w:spacing w:line="20" w:lineRule="atLeast"/>
              <w:jc w:val="center"/>
              <w:rPr>
                <w:b/>
              </w:rPr>
            </w:pPr>
            <w:r w:rsidRPr="007D582D">
              <w:rPr>
                <w:b/>
              </w:rPr>
              <w:t>№</w:t>
            </w:r>
          </w:p>
        </w:tc>
        <w:tc>
          <w:tcPr>
            <w:tcW w:w="3945" w:type="dxa"/>
            <w:vMerge w:val="restart"/>
            <w:vAlign w:val="center"/>
          </w:tcPr>
          <w:p w:rsidR="00F30B7F" w:rsidRPr="007D582D" w:rsidRDefault="00F30B7F" w:rsidP="00672A88">
            <w:pPr>
              <w:spacing w:line="20" w:lineRule="atLeast"/>
              <w:jc w:val="center"/>
              <w:rPr>
                <w:b/>
              </w:rPr>
            </w:pPr>
            <w:r w:rsidRPr="007D582D">
              <w:rPr>
                <w:b/>
              </w:rPr>
              <w:t>Название темы</w:t>
            </w:r>
          </w:p>
        </w:tc>
        <w:tc>
          <w:tcPr>
            <w:tcW w:w="4675" w:type="dxa"/>
            <w:gridSpan w:val="3"/>
            <w:vAlign w:val="center"/>
          </w:tcPr>
          <w:p w:rsidR="00F30B7F" w:rsidRPr="007D582D" w:rsidRDefault="00F30B7F" w:rsidP="00672A88">
            <w:pPr>
              <w:spacing w:line="20" w:lineRule="atLeast"/>
              <w:jc w:val="center"/>
              <w:rPr>
                <w:b/>
              </w:rPr>
            </w:pPr>
            <w:r w:rsidRPr="007D582D">
              <w:rPr>
                <w:b/>
              </w:rPr>
              <w:t>Количество часов</w:t>
            </w:r>
          </w:p>
        </w:tc>
      </w:tr>
      <w:tr w:rsidR="00F30B7F" w:rsidRPr="007D582D" w:rsidTr="00672A88">
        <w:trPr>
          <w:jc w:val="center"/>
        </w:trPr>
        <w:tc>
          <w:tcPr>
            <w:tcW w:w="951" w:type="dxa"/>
            <w:vMerge/>
          </w:tcPr>
          <w:p w:rsidR="00F30B7F" w:rsidRPr="007D582D" w:rsidRDefault="00F30B7F" w:rsidP="00672A88">
            <w:pPr>
              <w:spacing w:line="20" w:lineRule="atLeast"/>
              <w:jc w:val="center"/>
              <w:rPr>
                <w:b/>
              </w:rPr>
            </w:pPr>
          </w:p>
        </w:tc>
        <w:tc>
          <w:tcPr>
            <w:tcW w:w="3945" w:type="dxa"/>
            <w:vMerge/>
          </w:tcPr>
          <w:p w:rsidR="00F30B7F" w:rsidRPr="007D582D" w:rsidRDefault="00F30B7F" w:rsidP="00672A88">
            <w:pPr>
              <w:spacing w:line="20" w:lineRule="atLeast"/>
              <w:jc w:val="center"/>
              <w:rPr>
                <w:b/>
              </w:rPr>
            </w:pPr>
          </w:p>
        </w:tc>
        <w:tc>
          <w:tcPr>
            <w:tcW w:w="1549" w:type="dxa"/>
          </w:tcPr>
          <w:p w:rsidR="00F30B7F" w:rsidRPr="007D582D" w:rsidRDefault="00F30B7F" w:rsidP="00672A88">
            <w:pPr>
              <w:spacing w:line="20" w:lineRule="atLeast"/>
              <w:jc w:val="center"/>
              <w:rPr>
                <w:b/>
              </w:rPr>
            </w:pPr>
            <w:r w:rsidRPr="007D582D">
              <w:rPr>
                <w:b/>
              </w:rPr>
              <w:t>общее</w:t>
            </w:r>
          </w:p>
        </w:tc>
        <w:tc>
          <w:tcPr>
            <w:tcW w:w="1691" w:type="dxa"/>
          </w:tcPr>
          <w:p w:rsidR="00F30B7F" w:rsidRPr="007D582D" w:rsidRDefault="00F30B7F" w:rsidP="00672A88">
            <w:pPr>
              <w:spacing w:line="20" w:lineRule="atLeast"/>
              <w:jc w:val="center"/>
              <w:rPr>
                <w:b/>
              </w:rPr>
            </w:pPr>
            <w:r w:rsidRPr="007D582D">
              <w:rPr>
                <w:b/>
              </w:rPr>
              <w:t>теория</w:t>
            </w:r>
          </w:p>
        </w:tc>
        <w:tc>
          <w:tcPr>
            <w:tcW w:w="1435" w:type="dxa"/>
          </w:tcPr>
          <w:p w:rsidR="00F30B7F" w:rsidRPr="007D582D" w:rsidRDefault="00F30B7F" w:rsidP="00672A88">
            <w:pPr>
              <w:spacing w:line="20" w:lineRule="atLeast"/>
              <w:jc w:val="center"/>
              <w:rPr>
                <w:b/>
              </w:rPr>
            </w:pPr>
            <w:r w:rsidRPr="007D582D">
              <w:rPr>
                <w:b/>
              </w:rPr>
              <w:t>практика</w:t>
            </w:r>
          </w:p>
        </w:tc>
      </w:tr>
      <w:tr w:rsidR="00AE5A98" w:rsidRPr="007D582D" w:rsidTr="00672A88">
        <w:trPr>
          <w:trHeight w:val="296"/>
          <w:jc w:val="center"/>
        </w:trPr>
        <w:tc>
          <w:tcPr>
            <w:tcW w:w="951" w:type="dxa"/>
          </w:tcPr>
          <w:p w:rsidR="00AE5A98" w:rsidRPr="007D582D" w:rsidRDefault="00AE5A98" w:rsidP="00672A88">
            <w:pPr>
              <w:spacing w:line="20" w:lineRule="atLeast"/>
              <w:jc w:val="center"/>
            </w:pPr>
            <w:r w:rsidRPr="007D582D">
              <w:t>1</w:t>
            </w:r>
          </w:p>
        </w:tc>
        <w:tc>
          <w:tcPr>
            <w:tcW w:w="3945" w:type="dxa"/>
          </w:tcPr>
          <w:p w:rsidR="00AE5A98" w:rsidRPr="007D582D" w:rsidRDefault="00AE5A98" w:rsidP="000606D3">
            <w:pPr>
              <w:pStyle w:val="a4"/>
              <w:spacing w:before="0" w:beforeAutospacing="0" w:after="0" w:afterAutospacing="0" w:line="20" w:lineRule="atLeast"/>
              <w:ind w:firstLine="34"/>
            </w:pPr>
            <w:r w:rsidRPr="007D582D">
              <w:rPr>
                <w:b/>
              </w:rPr>
              <w:t xml:space="preserve">Информация вокруг нас </w:t>
            </w:r>
          </w:p>
        </w:tc>
        <w:tc>
          <w:tcPr>
            <w:tcW w:w="1549" w:type="dxa"/>
          </w:tcPr>
          <w:p w:rsidR="00AE5A98" w:rsidRPr="007D582D" w:rsidRDefault="00AE5A98" w:rsidP="003A7B63">
            <w:pPr>
              <w:spacing w:line="20" w:lineRule="atLeast"/>
              <w:jc w:val="center"/>
            </w:pPr>
            <w:r>
              <w:t>9</w:t>
            </w:r>
          </w:p>
        </w:tc>
        <w:tc>
          <w:tcPr>
            <w:tcW w:w="1691" w:type="dxa"/>
          </w:tcPr>
          <w:p w:rsidR="00AE5A98" w:rsidRPr="007D582D" w:rsidRDefault="00AE5A98" w:rsidP="003A7B63">
            <w:pPr>
              <w:spacing w:line="20" w:lineRule="atLeast"/>
              <w:jc w:val="center"/>
            </w:pPr>
            <w:r>
              <w:t>5</w:t>
            </w:r>
          </w:p>
        </w:tc>
        <w:tc>
          <w:tcPr>
            <w:tcW w:w="1435" w:type="dxa"/>
          </w:tcPr>
          <w:p w:rsidR="00AE5A98" w:rsidRPr="007D582D" w:rsidRDefault="00AE5A98" w:rsidP="003A7B63">
            <w:pPr>
              <w:spacing w:line="20" w:lineRule="atLeast"/>
              <w:jc w:val="center"/>
            </w:pPr>
            <w:r>
              <w:t>4</w:t>
            </w:r>
          </w:p>
        </w:tc>
      </w:tr>
      <w:tr w:rsidR="00AE5A98" w:rsidRPr="007D582D" w:rsidTr="00672A88">
        <w:trPr>
          <w:jc w:val="center"/>
        </w:trPr>
        <w:tc>
          <w:tcPr>
            <w:tcW w:w="951" w:type="dxa"/>
          </w:tcPr>
          <w:p w:rsidR="00AE5A98" w:rsidRPr="007D582D" w:rsidRDefault="00AE5A98" w:rsidP="00672A88">
            <w:pPr>
              <w:spacing w:line="20" w:lineRule="atLeast"/>
              <w:jc w:val="center"/>
            </w:pPr>
            <w:r w:rsidRPr="007D582D">
              <w:t>2</w:t>
            </w:r>
          </w:p>
        </w:tc>
        <w:tc>
          <w:tcPr>
            <w:tcW w:w="3945" w:type="dxa"/>
          </w:tcPr>
          <w:p w:rsidR="00AE5A98" w:rsidRPr="007D582D" w:rsidRDefault="00AE5A98" w:rsidP="000606D3">
            <w:pPr>
              <w:pStyle w:val="a4"/>
              <w:spacing w:before="0" w:beforeAutospacing="0" w:after="0" w:afterAutospacing="0" w:line="20" w:lineRule="atLeast"/>
              <w:ind w:firstLine="34"/>
            </w:pPr>
            <w:r w:rsidRPr="007D582D">
              <w:rPr>
                <w:b/>
                <w:bCs/>
              </w:rPr>
              <w:t xml:space="preserve">Компьютер </w:t>
            </w:r>
          </w:p>
        </w:tc>
        <w:tc>
          <w:tcPr>
            <w:tcW w:w="1549" w:type="dxa"/>
          </w:tcPr>
          <w:p w:rsidR="00AE5A98" w:rsidRPr="007D582D" w:rsidRDefault="00AE5A98" w:rsidP="003A7B63">
            <w:pPr>
              <w:spacing w:line="20" w:lineRule="atLeast"/>
              <w:jc w:val="center"/>
            </w:pPr>
            <w:r>
              <w:t>7</w:t>
            </w:r>
          </w:p>
        </w:tc>
        <w:tc>
          <w:tcPr>
            <w:tcW w:w="1691" w:type="dxa"/>
          </w:tcPr>
          <w:p w:rsidR="00AE5A98" w:rsidRPr="007D582D" w:rsidRDefault="00AE5A98" w:rsidP="003A7B63">
            <w:pPr>
              <w:spacing w:line="20" w:lineRule="atLeast"/>
              <w:jc w:val="center"/>
            </w:pPr>
            <w:r w:rsidRPr="007D582D">
              <w:t>2</w:t>
            </w:r>
          </w:p>
        </w:tc>
        <w:tc>
          <w:tcPr>
            <w:tcW w:w="1435" w:type="dxa"/>
          </w:tcPr>
          <w:p w:rsidR="00AE5A98" w:rsidRPr="007D582D" w:rsidRDefault="00AE5A98" w:rsidP="003A7B63">
            <w:pPr>
              <w:spacing w:line="20" w:lineRule="atLeast"/>
              <w:jc w:val="center"/>
            </w:pPr>
            <w:r w:rsidRPr="007D582D">
              <w:t>5</w:t>
            </w:r>
          </w:p>
        </w:tc>
      </w:tr>
      <w:tr w:rsidR="00AE5A98" w:rsidRPr="007D582D" w:rsidTr="00672A88">
        <w:trPr>
          <w:jc w:val="center"/>
        </w:trPr>
        <w:tc>
          <w:tcPr>
            <w:tcW w:w="951" w:type="dxa"/>
          </w:tcPr>
          <w:p w:rsidR="00AE5A98" w:rsidRPr="007D582D" w:rsidRDefault="00AE5A98" w:rsidP="00672A88">
            <w:pPr>
              <w:spacing w:line="20" w:lineRule="atLeast"/>
              <w:jc w:val="center"/>
            </w:pPr>
            <w:r w:rsidRPr="007D582D">
              <w:t>3</w:t>
            </w:r>
          </w:p>
        </w:tc>
        <w:tc>
          <w:tcPr>
            <w:tcW w:w="3945" w:type="dxa"/>
          </w:tcPr>
          <w:p w:rsidR="00AE5A98" w:rsidRPr="007D582D" w:rsidRDefault="00AE5A98" w:rsidP="000606D3">
            <w:pPr>
              <w:pStyle w:val="a4"/>
              <w:spacing w:before="0" w:beforeAutospacing="0" w:after="0" w:afterAutospacing="0" w:line="20" w:lineRule="atLeast"/>
              <w:ind w:firstLine="34"/>
            </w:pPr>
            <w:r w:rsidRPr="007D582D">
              <w:rPr>
                <w:b/>
              </w:rPr>
              <w:t>Подготовка текстов на компьютере</w:t>
            </w:r>
          </w:p>
        </w:tc>
        <w:tc>
          <w:tcPr>
            <w:tcW w:w="1549" w:type="dxa"/>
          </w:tcPr>
          <w:p w:rsidR="00AE5A98" w:rsidRPr="007D582D" w:rsidRDefault="00AE5A98" w:rsidP="003A7B63">
            <w:pPr>
              <w:spacing w:line="20" w:lineRule="atLeast"/>
              <w:jc w:val="center"/>
            </w:pPr>
            <w:r w:rsidRPr="007D582D">
              <w:t>8</w:t>
            </w:r>
          </w:p>
        </w:tc>
        <w:tc>
          <w:tcPr>
            <w:tcW w:w="1691" w:type="dxa"/>
          </w:tcPr>
          <w:p w:rsidR="00AE5A98" w:rsidRPr="007D582D" w:rsidRDefault="00AE5A98" w:rsidP="003A7B63">
            <w:pPr>
              <w:spacing w:line="20" w:lineRule="atLeast"/>
              <w:jc w:val="center"/>
            </w:pPr>
            <w:r w:rsidRPr="007D582D">
              <w:t>2</w:t>
            </w:r>
          </w:p>
        </w:tc>
        <w:tc>
          <w:tcPr>
            <w:tcW w:w="1435" w:type="dxa"/>
          </w:tcPr>
          <w:p w:rsidR="00AE5A98" w:rsidRPr="007D582D" w:rsidRDefault="00AE5A98" w:rsidP="003A7B63">
            <w:pPr>
              <w:spacing w:line="20" w:lineRule="atLeast"/>
              <w:jc w:val="center"/>
            </w:pPr>
            <w:r w:rsidRPr="007D582D">
              <w:t>6</w:t>
            </w:r>
          </w:p>
        </w:tc>
      </w:tr>
      <w:tr w:rsidR="00AE5A98" w:rsidRPr="007D582D" w:rsidTr="00672A88">
        <w:trPr>
          <w:jc w:val="center"/>
        </w:trPr>
        <w:tc>
          <w:tcPr>
            <w:tcW w:w="951" w:type="dxa"/>
          </w:tcPr>
          <w:p w:rsidR="00AE5A98" w:rsidRPr="007D582D" w:rsidRDefault="00AE5A98" w:rsidP="00672A88">
            <w:pPr>
              <w:spacing w:line="20" w:lineRule="atLeast"/>
              <w:jc w:val="center"/>
            </w:pPr>
            <w:r w:rsidRPr="007D582D">
              <w:t>4</w:t>
            </w:r>
          </w:p>
        </w:tc>
        <w:tc>
          <w:tcPr>
            <w:tcW w:w="3945" w:type="dxa"/>
          </w:tcPr>
          <w:p w:rsidR="00AE5A98" w:rsidRPr="007D582D" w:rsidRDefault="00AE5A98" w:rsidP="000606D3">
            <w:pPr>
              <w:pStyle w:val="a4"/>
              <w:spacing w:before="0" w:beforeAutospacing="0" w:after="0" w:afterAutospacing="0" w:line="20" w:lineRule="atLeast"/>
              <w:ind w:firstLine="34"/>
              <w:rPr>
                <w:b/>
              </w:rPr>
            </w:pPr>
            <w:r w:rsidRPr="007D582D">
              <w:rPr>
                <w:b/>
              </w:rPr>
              <w:t xml:space="preserve">Компьютерная графика  </w:t>
            </w:r>
          </w:p>
        </w:tc>
        <w:tc>
          <w:tcPr>
            <w:tcW w:w="1549" w:type="dxa"/>
          </w:tcPr>
          <w:p w:rsidR="00AE5A98" w:rsidRPr="007D582D" w:rsidRDefault="00AE5A98" w:rsidP="003A7B63">
            <w:pPr>
              <w:spacing w:line="20" w:lineRule="atLeast"/>
              <w:jc w:val="center"/>
            </w:pPr>
            <w:r>
              <w:t>5</w:t>
            </w:r>
          </w:p>
        </w:tc>
        <w:tc>
          <w:tcPr>
            <w:tcW w:w="1691" w:type="dxa"/>
          </w:tcPr>
          <w:p w:rsidR="00AE5A98" w:rsidRPr="007D582D" w:rsidRDefault="00AE5A98" w:rsidP="003A7B63">
            <w:pPr>
              <w:spacing w:line="20" w:lineRule="atLeast"/>
              <w:jc w:val="center"/>
            </w:pPr>
            <w:r w:rsidRPr="007D582D">
              <w:t>1</w:t>
            </w:r>
          </w:p>
        </w:tc>
        <w:tc>
          <w:tcPr>
            <w:tcW w:w="1435" w:type="dxa"/>
          </w:tcPr>
          <w:p w:rsidR="00AE5A98" w:rsidRPr="007D582D" w:rsidRDefault="00AE5A98" w:rsidP="003A7B63">
            <w:pPr>
              <w:spacing w:line="20" w:lineRule="atLeast"/>
              <w:jc w:val="center"/>
            </w:pPr>
            <w:r>
              <w:t>4</w:t>
            </w:r>
          </w:p>
        </w:tc>
      </w:tr>
      <w:tr w:rsidR="00AE5A98" w:rsidRPr="007D582D" w:rsidTr="00672A88">
        <w:trPr>
          <w:jc w:val="center"/>
        </w:trPr>
        <w:tc>
          <w:tcPr>
            <w:tcW w:w="951" w:type="dxa"/>
          </w:tcPr>
          <w:p w:rsidR="00AE5A98" w:rsidRPr="007D582D" w:rsidRDefault="00AE5A98" w:rsidP="00672A88">
            <w:pPr>
              <w:spacing w:line="20" w:lineRule="atLeast"/>
              <w:jc w:val="center"/>
            </w:pPr>
            <w:r w:rsidRPr="007D582D">
              <w:t>5</w:t>
            </w:r>
          </w:p>
        </w:tc>
        <w:tc>
          <w:tcPr>
            <w:tcW w:w="3945" w:type="dxa"/>
          </w:tcPr>
          <w:p w:rsidR="00AE5A98" w:rsidRPr="007D582D" w:rsidRDefault="00AE5A98" w:rsidP="000606D3">
            <w:pPr>
              <w:pStyle w:val="a4"/>
              <w:spacing w:before="0" w:beforeAutospacing="0" w:after="0" w:afterAutospacing="0" w:line="20" w:lineRule="atLeast"/>
              <w:ind w:firstLine="34"/>
              <w:rPr>
                <w:b/>
                <w:bCs/>
              </w:rPr>
            </w:pPr>
            <w:r>
              <w:rPr>
                <w:b/>
                <w:bCs/>
              </w:rPr>
              <w:t>Анимация</w:t>
            </w:r>
          </w:p>
        </w:tc>
        <w:tc>
          <w:tcPr>
            <w:tcW w:w="1549" w:type="dxa"/>
          </w:tcPr>
          <w:p w:rsidR="00AE5A98" w:rsidRPr="007D582D" w:rsidRDefault="00B627F9" w:rsidP="003A7B63">
            <w:pPr>
              <w:spacing w:line="20" w:lineRule="atLeast"/>
              <w:jc w:val="center"/>
            </w:pPr>
            <w:r>
              <w:t>5</w:t>
            </w:r>
          </w:p>
        </w:tc>
        <w:tc>
          <w:tcPr>
            <w:tcW w:w="1691" w:type="dxa"/>
          </w:tcPr>
          <w:p w:rsidR="00AE5A98" w:rsidRPr="007D582D" w:rsidRDefault="00AE5A98" w:rsidP="003A7B63">
            <w:pPr>
              <w:spacing w:line="20" w:lineRule="atLeast"/>
              <w:jc w:val="center"/>
            </w:pPr>
            <w:r>
              <w:t>1</w:t>
            </w:r>
          </w:p>
        </w:tc>
        <w:tc>
          <w:tcPr>
            <w:tcW w:w="1435" w:type="dxa"/>
          </w:tcPr>
          <w:p w:rsidR="00AE5A98" w:rsidRPr="007D582D" w:rsidRDefault="00B627F9" w:rsidP="003A7B63">
            <w:pPr>
              <w:spacing w:line="20" w:lineRule="atLeast"/>
              <w:jc w:val="center"/>
            </w:pPr>
            <w:r>
              <w:t>4</w:t>
            </w:r>
          </w:p>
        </w:tc>
      </w:tr>
      <w:tr w:rsidR="00AE5A98" w:rsidRPr="007D582D" w:rsidTr="00672A88">
        <w:trPr>
          <w:jc w:val="center"/>
        </w:trPr>
        <w:tc>
          <w:tcPr>
            <w:tcW w:w="951" w:type="dxa"/>
          </w:tcPr>
          <w:p w:rsidR="00AE5A98" w:rsidRPr="007D582D" w:rsidRDefault="00AE5A98" w:rsidP="00672A88">
            <w:pPr>
              <w:spacing w:line="20" w:lineRule="atLeast"/>
              <w:jc w:val="center"/>
            </w:pPr>
          </w:p>
        </w:tc>
        <w:tc>
          <w:tcPr>
            <w:tcW w:w="3945" w:type="dxa"/>
          </w:tcPr>
          <w:p w:rsidR="00AE5A98" w:rsidRPr="007D582D" w:rsidRDefault="00AE5A98" w:rsidP="00672A88">
            <w:pPr>
              <w:pStyle w:val="a4"/>
              <w:spacing w:before="0" w:beforeAutospacing="0" w:after="0" w:afterAutospacing="0" w:line="20" w:lineRule="atLeast"/>
              <w:ind w:firstLine="34"/>
              <w:jc w:val="right"/>
              <w:rPr>
                <w:b/>
                <w:bCs/>
              </w:rPr>
            </w:pPr>
            <w:r w:rsidRPr="007D582D">
              <w:rPr>
                <w:b/>
                <w:bCs/>
              </w:rPr>
              <w:t>Итого:</w:t>
            </w:r>
          </w:p>
        </w:tc>
        <w:tc>
          <w:tcPr>
            <w:tcW w:w="1549" w:type="dxa"/>
          </w:tcPr>
          <w:p w:rsidR="00AE5A98" w:rsidRPr="007D582D" w:rsidRDefault="00AE5A98" w:rsidP="003A7B63">
            <w:pPr>
              <w:spacing w:line="20" w:lineRule="atLeast"/>
              <w:jc w:val="center"/>
              <w:rPr>
                <w:b/>
                <w:i/>
              </w:rPr>
            </w:pPr>
            <w:r w:rsidRPr="007D582D">
              <w:rPr>
                <w:b/>
                <w:i/>
              </w:rPr>
              <w:t>3</w:t>
            </w:r>
            <w:r w:rsidR="00B627F9">
              <w:rPr>
                <w:b/>
                <w:i/>
              </w:rPr>
              <w:t>4</w:t>
            </w:r>
          </w:p>
        </w:tc>
        <w:tc>
          <w:tcPr>
            <w:tcW w:w="1691" w:type="dxa"/>
          </w:tcPr>
          <w:p w:rsidR="00AE5A98" w:rsidRPr="007D582D" w:rsidRDefault="00AE5A98" w:rsidP="003A7B63">
            <w:pPr>
              <w:spacing w:line="20" w:lineRule="atLeast"/>
              <w:jc w:val="center"/>
              <w:rPr>
                <w:b/>
                <w:i/>
              </w:rPr>
            </w:pPr>
            <w:r w:rsidRPr="007D582D">
              <w:rPr>
                <w:b/>
                <w:i/>
              </w:rPr>
              <w:t>1</w:t>
            </w:r>
            <w:r>
              <w:rPr>
                <w:b/>
                <w:i/>
              </w:rPr>
              <w:t>1</w:t>
            </w:r>
          </w:p>
        </w:tc>
        <w:tc>
          <w:tcPr>
            <w:tcW w:w="1435" w:type="dxa"/>
          </w:tcPr>
          <w:p w:rsidR="00AE5A98" w:rsidRPr="007D582D" w:rsidRDefault="00AE5A98" w:rsidP="003A7B63">
            <w:pPr>
              <w:spacing w:line="20" w:lineRule="atLeast"/>
              <w:jc w:val="center"/>
              <w:rPr>
                <w:b/>
                <w:i/>
              </w:rPr>
            </w:pPr>
            <w:r w:rsidRPr="007D582D">
              <w:rPr>
                <w:b/>
                <w:i/>
              </w:rPr>
              <w:t>2</w:t>
            </w:r>
            <w:r w:rsidR="00B627F9">
              <w:rPr>
                <w:b/>
                <w:i/>
              </w:rPr>
              <w:t>3</w:t>
            </w:r>
          </w:p>
        </w:tc>
      </w:tr>
    </w:tbl>
    <w:p w:rsidR="00F30B7F" w:rsidRPr="007D582D" w:rsidRDefault="00F30B7F" w:rsidP="00F30B7F">
      <w:pPr>
        <w:ind w:firstLine="567"/>
        <w:rPr>
          <w:rStyle w:val="dash0410005f0431005f0437005f0430005f0446005f0020005f0441005f043f005f0438005f0441005f043a005f0430005f005fchar1char1"/>
        </w:rPr>
      </w:pPr>
    </w:p>
    <w:p w:rsidR="00F30B7F" w:rsidRPr="007D582D" w:rsidRDefault="00F30B7F" w:rsidP="00F30B7F">
      <w:pPr>
        <w:pStyle w:val="3"/>
        <w:spacing w:before="0"/>
        <w:ind w:firstLine="567"/>
        <w:rPr>
          <w:rFonts w:ascii="Times New Roman" w:hAnsi="Times New Roman"/>
          <w:color w:val="auto"/>
        </w:rPr>
      </w:pPr>
      <w:bookmarkStart w:id="3" w:name="_Toc343949362"/>
      <w:proofErr w:type="gramStart"/>
      <w:r w:rsidRPr="007D582D">
        <w:rPr>
          <w:rFonts w:ascii="Times New Roman" w:hAnsi="Times New Roman"/>
          <w:color w:val="auto"/>
        </w:rPr>
        <w:t>Раздел  1</w:t>
      </w:r>
      <w:proofErr w:type="gramEnd"/>
      <w:r w:rsidRPr="007D582D">
        <w:rPr>
          <w:rFonts w:ascii="Times New Roman" w:hAnsi="Times New Roman"/>
          <w:color w:val="auto"/>
        </w:rPr>
        <w:t xml:space="preserve">. </w:t>
      </w:r>
      <w:bookmarkEnd w:id="3"/>
      <w:r>
        <w:rPr>
          <w:rFonts w:ascii="Times New Roman" w:hAnsi="Times New Roman"/>
          <w:color w:val="auto"/>
        </w:rPr>
        <w:t xml:space="preserve"> </w:t>
      </w:r>
      <w:r w:rsidRPr="007D582D">
        <w:rPr>
          <w:rFonts w:ascii="Times New Roman" w:hAnsi="Times New Roman"/>
          <w:color w:val="auto"/>
        </w:rPr>
        <w:t xml:space="preserve">Информация вокруг нас </w:t>
      </w:r>
    </w:p>
    <w:p w:rsidR="00F30B7F" w:rsidRPr="007D582D" w:rsidRDefault="00F30B7F" w:rsidP="00F30B7F">
      <w:pPr>
        <w:ind w:firstLine="567"/>
        <w:jc w:val="both"/>
      </w:pPr>
      <w:bookmarkStart w:id="4" w:name="_Toc343949363"/>
      <w:r w:rsidRPr="007D582D">
        <w:t>Информация и информатика. Как человек получает информацию. Виды информации по способу получения.</w:t>
      </w:r>
    </w:p>
    <w:p w:rsidR="00F30B7F" w:rsidRPr="007D582D" w:rsidRDefault="00F30B7F" w:rsidP="00F30B7F">
      <w:pPr>
        <w:ind w:firstLine="567"/>
        <w:jc w:val="both"/>
      </w:pPr>
      <w:r w:rsidRPr="007D582D">
        <w:t>Хранение информации. Память человека и память человечества. Носители информации.</w:t>
      </w:r>
    </w:p>
    <w:p w:rsidR="00F30B7F" w:rsidRPr="007D582D" w:rsidRDefault="00F30B7F" w:rsidP="00F30B7F">
      <w:pPr>
        <w:ind w:firstLine="567"/>
        <w:jc w:val="both"/>
      </w:pPr>
      <w:r w:rsidRPr="007D582D">
        <w:t>Передача информации. Источник, канал, приёмник. Примеры передачи информации. Электронная почта.</w:t>
      </w:r>
    </w:p>
    <w:p w:rsidR="00F30B7F" w:rsidRPr="007D582D" w:rsidRDefault="00F30B7F" w:rsidP="00F30B7F">
      <w:pPr>
        <w:ind w:firstLine="567"/>
        <w:jc w:val="both"/>
      </w:pPr>
      <w:r w:rsidRPr="007D582D">
        <w:t xml:space="preserve">Код, кодирование информации. Способы кодирования информации. Метод координат. </w:t>
      </w:r>
    </w:p>
    <w:p w:rsidR="00F30B7F" w:rsidRPr="007D582D" w:rsidRDefault="00F30B7F" w:rsidP="00F30B7F">
      <w:pPr>
        <w:ind w:firstLine="567"/>
        <w:jc w:val="both"/>
      </w:pPr>
      <w:r w:rsidRPr="007D582D">
        <w:lastRenderedPageBreak/>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F30B7F" w:rsidRPr="007D582D" w:rsidRDefault="00F30B7F" w:rsidP="00F30B7F">
      <w:pPr>
        <w:ind w:firstLine="567"/>
        <w:jc w:val="both"/>
      </w:pPr>
      <w:r w:rsidRPr="007D582D">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w:t>
      </w:r>
    </w:p>
    <w:p w:rsidR="00F30B7F" w:rsidRPr="007D582D" w:rsidRDefault="00F30B7F" w:rsidP="00F30B7F">
      <w:pPr>
        <w:ind w:firstLine="567"/>
        <w:jc w:val="both"/>
      </w:pPr>
      <w:r w:rsidRPr="007D582D">
        <w:t>Информация и знания. Чувственное познание окружающего мира. Абстрактное мышление. Понятие как форма мышления.</w:t>
      </w:r>
    </w:p>
    <w:p w:rsidR="00F30B7F" w:rsidRPr="007D582D" w:rsidRDefault="00F30B7F" w:rsidP="00F30B7F">
      <w:pPr>
        <w:pStyle w:val="3"/>
        <w:spacing w:before="0"/>
        <w:ind w:firstLine="567"/>
        <w:rPr>
          <w:rFonts w:ascii="Times New Roman" w:hAnsi="Times New Roman"/>
          <w:color w:val="auto"/>
        </w:rPr>
      </w:pPr>
      <w:proofErr w:type="gramStart"/>
      <w:r w:rsidRPr="007D582D">
        <w:rPr>
          <w:rFonts w:ascii="Times New Roman" w:hAnsi="Times New Roman"/>
          <w:color w:val="auto"/>
        </w:rPr>
        <w:t>Раздел  2</w:t>
      </w:r>
      <w:proofErr w:type="gramEnd"/>
      <w:r w:rsidRPr="007D582D">
        <w:rPr>
          <w:rFonts w:ascii="Times New Roman" w:hAnsi="Times New Roman"/>
          <w:color w:val="auto"/>
        </w:rPr>
        <w:t>.</w:t>
      </w:r>
      <w:r>
        <w:rPr>
          <w:rFonts w:ascii="Times New Roman" w:hAnsi="Times New Roman"/>
          <w:color w:val="auto"/>
        </w:rPr>
        <w:t xml:space="preserve"> </w:t>
      </w:r>
      <w:r w:rsidRPr="007D582D">
        <w:rPr>
          <w:rFonts w:ascii="Times New Roman" w:hAnsi="Times New Roman"/>
          <w:color w:val="auto"/>
        </w:rPr>
        <w:t xml:space="preserve"> </w:t>
      </w:r>
      <w:bookmarkEnd w:id="4"/>
      <w:r w:rsidRPr="007D582D">
        <w:rPr>
          <w:rFonts w:ascii="Times New Roman" w:hAnsi="Times New Roman"/>
          <w:color w:val="auto"/>
        </w:rPr>
        <w:t>Информационные технологии</w:t>
      </w:r>
    </w:p>
    <w:p w:rsidR="00F30B7F" w:rsidRPr="007D582D" w:rsidRDefault="00F30B7F" w:rsidP="00F30B7F">
      <w:pPr>
        <w:ind w:firstLine="567"/>
        <w:jc w:val="both"/>
      </w:pPr>
      <w:bookmarkStart w:id="5" w:name="_Toc343949364"/>
      <w:r w:rsidRPr="007D582D">
        <w:t>Компьютер – универсальная машина для работы с информацией. Техника безопасности и организация рабочего места.</w:t>
      </w:r>
    </w:p>
    <w:p w:rsidR="00F30B7F" w:rsidRPr="007D582D" w:rsidRDefault="00F30B7F" w:rsidP="00F30B7F">
      <w:pPr>
        <w:ind w:firstLine="567"/>
        <w:jc w:val="both"/>
      </w:pPr>
      <w:r w:rsidRPr="007D582D">
        <w:t>Основные устройства компьютера, в том числе устройства для ввода информации (текста, звука, изображения) в компьютер.</w:t>
      </w:r>
    </w:p>
    <w:p w:rsidR="00F30B7F" w:rsidRPr="007D582D" w:rsidRDefault="00F30B7F" w:rsidP="00F30B7F">
      <w:pPr>
        <w:ind w:firstLine="567"/>
        <w:jc w:val="both"/>
      </w:pPr>
      <w:r w:rsidRPr="007D582D">
        <w:t>Компьютерные объекты. Программы и документы. Файлы и папки. Основные правила именования файлов.</w:t>
      </w:r>
    </w:p>
    <w:p w:rsidR="00F30B7F" w:rsidRPr="007D582D" w:rsidRDefault="00F30B7F" w:rsidP="00F30B7F">
      <w:pPr>
        <w:ind w:firstLine="567"/>
        <w:jc w:val="both"/>
      </w:pPr>
      <w:r w:rsidRPr="007D582D">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F30B7F" w:rsidRPr="007D582D" w:rsidRDefault="00F30B7F" w:rsidP="00F30B7F">
      <w:pPr>
        <w:ind w:firstLine="567"/>
        <w:jc w:val="both"/>
      </w:pPr>
      <w:r w:rsidRPr="007D582D">
        <w:t>Ввод информации в память компьютера. Клавиатура. Группы клавиш. Основная позиция пальцев на клавиатуре.</w:t>
      </w:r>
    </w:p>
    <w:p w:rsidR="00F30B7F" w:rsidRPr="007D582D" w:rsidRDefault="00F30B7F" w:rsidP="00F30B7F">
      <w:pPr>
        <w:ind w:firstLine="567"/>
        <w:jc w:val="both"/>
      </w:pPr>
      <w:r w:rsidRPr="007D582D">
        <w:t xml:space="preserve">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 </w:t>
      </w:r>
    </w:p>
    <w:p w:rsidR="00F30B7F" w:rsidRPr="007D582D" w:rsidRDefault="00F30B7F" w:rsidP="00F30B7F">
      <w:pPr>
        <w:ind w:firstLine="567"/>
        <w:jc w:val="both"/>
      </w:pPr>
      <w:r w:rsidRPr="007D582D">
        <w:t xml:space="preserve">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 </w:t>
      </w:r>
    </w:p>
    <w:p w:rsidR="00F30B7F" w:rsidRPr="007D582D" w:rsidRDefault="00F30B7F" w:rsidP="00F30B7F">
      <w:pPr>
        <w:ind w:firstLine="567"/>
        <w:jc w:val="both"/>
      </w:pPr>
      <w:r w:rsidRPr="007D582D">
        <w:t xml:space="preserve">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 </w:t>
      </w:r>
    </w:p>
    <w:p w:rsidR="00F30B7F" w:rsidRPr="007D582D" w:rsidRDefault="00F30B7F" w:rsidP="00F30B7F">
      <w:pPr>
        <w:pStyle w:val="3"/>
        <w:spacing w:before="0"/>
        <w:ind w:firstLine="567"/>
        <w:rPr>
          <w:rFonts w:ascii="Times New Roman" w:hAnsi="Times New Roman"/>
          <w:color w:val="auto"/>
        </w:rPr>
      </w:pPr>
      <w:proofErr w:type="gramStart"/>
      <w:r w:rsidRPr="007D582D">
        <w:rPr>
          <w:rFonts w:ascii="Times New Roman" w:hAnsi="Times New Roman"/>
          <w:color w:val="auto"/>
        </w:rPr>
        <w:t>Раздел  3</w:t>
      </w:r>
      <w:proofErr w:type="gramEnd"/>
      <w:r w:rsidRPr="007D582D">
        <w:rPr>
          <w:rFonts w:ascii="Times New Roman" w:hAnsi="Times New Roman"/>
          <w:color w:val="auto"/>
        </w:rPr>
        <w:t xml:space="preserve">. Информационное </w:t>
      </w:r>
      <w:bookmarkEnd w:id="5"/>
      <w:r w:rsidRPr="007D582D">
        <w:rPr>
          <w:rFonts w:ascii="Times New Roman" w:hAnsi="Times New Roman"/>
          <w:color w:val="auto"/>
        </w:rPr>
        <w:t>моделирование</w:t>
      </w:r>
    </w:p>
    <w:p w:rsidR="00F30B7F" w:rsidRPr="007D582D" w:rsidRDefault="00F30B7F" w:rsidP="00F30B7F">
      <w:pPr>
        <w:ind w:firstLine="567"/>
        <w:jc w:val="both"/>
      </w:pPr>
      <w:r w:rsidRPr="007D582D">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rsidR="00F30B7F" w:rsidRPr="007D582D" w:rsidRDefault="00F30B7F" w:rsidP="00F30B7F">
      <w:pPr>
        <w:ind w:firstLine="567"/>
        <w:jc w:val="both"/>
      </w:pPr>
      <w:r w:rsidRPr="007D582D">
        <w:t xml:space="preserve">Модели объектов и их назначение. Информационные модели. Словесные информационные модели. Простейшие математические модели. </w:t>
      </w:r>
    </w:p>
    <w:p w:rsidR="00F30B7F" w:rsidRPr="007D582D" w:rsidRDefault="00F30B7F" w:rsidP="00F30B7F">
      <w:pPr>
        <w:ind w:firstLine="567"/>
        <w:jc w:val="both"/>
      </w:pPr>
      <w:r w:rsidRPr="007D582D">
        <w:t>Табличные информационные модели. Структура и правила оформления таблицы. Простые таблицы. Табличное решение логических задач.</w:t>
      </w:r>
    </w:p>
    <w:p w:rsidR="00F30B7F" w:rsidRPr="007D582D" w:rsidRDefault="00F30B7F" w:rsidP="00F30B7F">
      <w:pPr>
        <w:ind w:firstLine="567"/>
        <w:jc w:val="both"/>
      </w:pPr>
      <w:r w:rsidRPr="007D582D">
        <w:t>Вычислительные таблицы. Графики и диаграммы. Наглядное представление о соотношении величин. Визуализация многорядных данных.</w:t>
      </w:r>
    </w:p>
    <w:p w:rsidR="00F30B7F" w:rsidRPr="007D582D" w:rsidRDefault="00F30B7F" w:rsidP="00F30B7F">
      <w:pPr>
        <w:ind w:firstLine="567"/>
        <w:jc w:val="both"/>
      </w:pPr>
      <w:r w:rsidRPr="007D582D">
        <w:t>Многообразие схем. Информационные модели на графах. Деревья.</w:t>
      </w:r>
    </w:p>
    <w:p w:rsidR="00F30B7F" w:rsidRPr="007D582D" w:rsidRDefault="00F30B7F" w:rsidP="00F30B7F">
      <w:pPr>
        <w:pStyle w:val="3"/>
        <w:spacing w:before="0"/>
        <w:ind w:firstLine="567"/>
        <w:rPr>
          <w:rFonts w:ascii="Times New Roman" w:hAnsi="Times New Roman"/>
          <w:color w:val="auto"/>
        </w:rPr>
      </w:pPr>
      <w:proofErr w:type="gramStart"/>
      <w:r w:rsidRPr="007D582D">
        <w:rPr>
          <w:rFonts w:ascii="Times New Roman" w:hAnsi="Times New Roman"/>
          <w:color w:val="auto"/>
        </w:rPr>
        <w:t>Раздел  4</w:t>
      </w:r>
      <w:proofErr w:type="gramEnd"/>
      <w:r w:rsidRPr="007D582D">
        <w:rPr>
          <w:rFonts w:ascii="Times New Roman" w:hAnsi="Times New Roman"/>
          <w:color w:val="auto"/>
        </w:rPr>
        <w:t xml:space="preserve">. </w:t>
      </w:r>
      <w:r w:rsidRPr="00E91773">
        <w:rPr>
          <w:rFonts w:ascii="Times New Roman" w:hAnsi="Times New Roman"/>
          <w:color w:val="auto"/>
        </w:rPr>
        <w:t>Анимация</w:t>
      </w:r>
    </w:p>
    <w:p w:rsidR="00F30B7F" w:rsidRPr="007D582D" w:rsidRDefault="00F30B7F" w:rsidP="00F30B7F">
      <w:pPr>
        <w:ind w:firstLine="567"/>
        <w:jc w:val="both"/>
      </w:pPr>
      <w:r>
        <w:t>Понятие анимация</w:t>
      </w:r>
      <w:r w:rsidRPr="007D582D">
        <w:t xml:space="preserve">. </w:t>
      </w:r>
      <w:r>
        <w:t>Создание движущихся объектов. Движение по времени и направлению.</w:t>
      </w:r>
    </w:p>
    <w:p w:rsidR="00F30B7F" w:rsidRDefault="00F30B7F" w:rsidP="00F30B7F">
      <w:pPr>
        <w:pStyle w:val="2"/>
        <w:spacing w:line="20" w:lineRule="atLeast"/>
        <w:ind w:firstLine="0"/>
        <w:rPr>
          <w:color w:val="auto"/>
          <w:sz w:val="24"/>
        </w:rPr>
      </w:pPr>
      <w:bookmarkStart w:id="6" w:name="_Toc228880702"/>
      <w:bookmarkStart w:id="7" w:name="_Toc364013605"/>
    </w:p>
    <w:bookmarkEnd w:id="6"/>
    <w:bookmarkEnd w:id="7"/>
    <w:p w:rsidR="00F30B7F" w:rsidRPr="007D582D" w:rsidRDefault="00F30B7F" w:rsidP="00F30B7F">
      <w:pPr>
        <w:jc w:val="center"/>
        <w:rPr>
          <w:b/>
        </w:rPr>
      </w:pPr>
      <w:r w:rsidRPr="007D582D">
        <w:rPr>
          <w:b/>
        </w:rPr>
        <w:t>3. Планируемые предметные результаты освоения учебного предмета, курса</w:t>
      </w:r>
    </w:p>
    <w:p w:rsidR="00AB1BFA" w:rsidRDefault="00AB1BFA" w:rsidP="00344EDB">
      <w:pPr>
        <w:ind w:firstLine="567"/>
        <w:jc w:val="both"/>
      </w:pPr>
      <w:r>
        <w:t>Изучение информатики на уровне основного общего</w:t>
      </w:r>
      <w:r w:rsidR="009A70F6">
        <w:t xml:space="preserve"> </w:t>
      </w:r>
      <w:r>
        <w:t>образования направлено на достижение обучающимися личностных,</w:t>
      </w:r>
      <w:r w:rsidR="009A70F6">
        <w:t xml:space="preserve"> </w:t>
      </w:r>
      <w:r>
        <w:t>метапредметных и предметных результатов освоения содержания учебного</w:t>
      </w:r>
      <w:r w:rsidR="009A70F6">
        <w:t xml:space="preserve"> </w:t>
      </w:r>
      <w:r>
        <w:t>предмета.</w:t>
      </w:r>
    </w:p>
    <w:p w:rsidR="00AB1BFA" w:rsidRDefault="00AB1BFA" w:rsidP="00344EDB">
      <w:pPr>
        <w:ind w:firstLine="567"/>
        <w:jc w:val="both"/>
      </w:pPr>
      <w:r>
        <w:t>Личностные результаты имеют направленность на решение</w:t>
      </w:r>
      <w:r w:rsidR="009A70F6">
        <w:t xml:space="preserve"> </w:t>
      </w:r>
      <w:r>
        <w:t>задач воспитания, развития и социализации обучающихся средствами</w:t>
      </w:r>
      <w:r w:rsidR="009A70F6">
        <w:t xml:space="preserve"> </w:t>
      </w:r>
      <w:r>
        <w:t>учебного предмета.</w:t>
      </w:r>
      <w:r w:rsidR="009A70F6">
        <w:t xml:space="preserve"> </w:t>
      </w:r>
      <w:r>
        <w:t>В результате изучения информатики на уровне основного общего</w:t>
      </w:r>
      <w:r w:rsidR="009A70F6">
        <w:t xml:space="preserve"> </w:t>
      </w:r>
      <w:r>
        <w:t>образования у обучающегося будут сформированы следующие личностные</w:t>
      </w:r>
      <w:r w:rsidR="009A70F6">
        <w:t xml:space="preserve"> </w:t>
      </w:r>
      <w:r>
        <w:t>результаты в части:</w:t>
      </w:r>
    </w:p>
    <w:p w:rsidR="00AB1BFA" w:rsidRDefault="00AB1BFA" w:rsidP="00344EDB">
      <w:pPr>
        <w:ind w:firstLine="567"/>
        <w:jc w:val="both"/>
      </w:pPr>
      <w:r>
        <w:t>1) патриотического воспитания:</w:t>
      </w:r>
    </w:p>
    <w:p w:rsidR="00AB1BFA" w:rsidRDefault="00AB1BFA" w:rsidP="00344EDB">
      <w:pPr>
        <w:ind w:firstLine="567"/>
        <w:jc w:val="both"/>
      </w:pPr>
      <w:r>
        <w:t>ценностное отношение к отечественному культурному, историческому</w:t>
      </w:r>
      <w:r w:rsidR="009A70F6">
        <w:t xml:space="preserve"> </w:t>
      </w:r>
      <w:r>
        <w:t>и научному наследию, понимание значения информатики как науки в жизни</w:t>
      </w:r>
      <w:r w:rsidR="009A70F6">
        <w:t xml:space="preserve"> </w:t>
      </w:r>
      <w:r>
        <w:t>современного общества, владение достоверной информацией о передовых</w:t>
      </w:r>
      <w:r w:rsidR="009A70F6">
        <w:t xml:space="preserve"> </w:t>
      </w:r>
      <w:r>
        <w:t>мировых и отечественных достижениях в области информатики и</w:t>
      </w:r>
      <w:r w:rsidR="009A70F6">
        <w:t xml:space="preserve"> </w:t>
      </w:r>
      <w:r>
        <w:t>информационных технологий, заинтересованность в научных знаниях о</w:t>
      </w:r>
      <w:r w:rsidR="009A70F6">
        <w:t xml:space="preserve"> </w:t>
      </w:r>
      <w:r>
        <w:t>цифровой трансформации современного общества;</w:t>
      </w:r>
    </w:p>
    <w:p w:rsidR="00AB1BFA" w:rsidRDefault="00AB1BFA" w:rsidP="00344EDB">
      <w:pPr>
        <w:ind w:firstLine="567"/>
        <w:jc w:val="both"/>
      </w:pPr>
      <w:r>
        <w:t>2) духовно-нравственного воспитания:</w:t>
      </w:r>
    </w:p>
    <w:p w:rsidR="00AB1BFA" w:rsidRDefault="00AB1BFA" w:rsidP="00344EDB">
      <w:pPr>
        <w:ind w:firstLine="567"/>
        <w:jc w:val="both"/>
      </w:pPr>
      <w:r>
        <w:t>ориентация на моральные ценности и нормы в ситуациях нравственного</w:t>
      </w:r>
      <w:r w:rsidR="009A70F6">
        <w:t xml:space="preserve"> </w:t>
      </w:r>
      <w:r>
        <w:t>выбора, готовность оценивать своё поведение и поступки, а также поведение</w:t>
      </w:r>
      <w:r w:rsidR="009A70F6">
        <w:t xml:space="preserve"> </w:t>
      </w:r>
      <w:r>
        <w:t>и поступки других людей с позиции нравственных и правовых норм с учётом</w:t>
      </w:r>
      <w:r w:rsidR="009A70F6">
        <w:t xml:space="preserve"> </w:t>
      </w:r>
      <w:r>
        <w:t>осознания последствий поступков, активное неприятие асоциальных</w:t>
      </w:r>
      <w:r w:rsidR="009A70F6">
        <w:t xml:space="preserve"> </w:t>
      </w:r>
      <w:r>
        <w:t>поступков, в том числе в Интернете;</w:t>
      </w:r>
    </w:p>
    <w:p w:rsidR="00AB1BFA" w:rsidRDefault="00AB1BFA" w:rsidP="00344EDB">
      <w:pPr>
        <w:ind w:firstLine="567"/>
        <w:jc w:val="both"/>
      </w:pPr>
      <w:r>
        <w:t>3) гражданского воспитания:</w:t>
      </w:r>
    </w:p>
    <w:p w:rsidR="00AB1BFA" w:rsidRDefault="00AB1BFA" w:rsidP="00344EDB">
      <w:pPr>
        <w:ind w:firstLine="567"/>
        <w:jc w:val="both"/>
      </w:pPr>
      <w:r>
        <w:t>представление о социальных нормах и правилах межличностных</w:t>
      </w:r>
      <w:r w:rsidR="009A70F6">
        <w:t xml:space="preserve"> </w:t>
      </w:r>
      <w:r>
        <w:t>отношений в коллективе, в том числе в социальных сообществах, соблюдение</w:t>
      </w:r>
      <w:r w:rsidR="009A70F6">
        <w:t xml:space="preserve"> </w:t>
      </w:r>
      <w:r>
        <w:t>правил безопасности, в том числе навыков безопасного поведения в Интернет</w:t>
      </w:r>
      <w:r w:rsidR="005F44A7">
        <w:t xml:space="preserve"> </w:t>
      </w:r>
      <w:r>
        <w:t>среде, готовность к разнообразной совместной деятельности при выполнении</w:t>
      </w:r>
      <w:r w:rsidR="009A70F6">
        <w:t xml:space="preserve"> </w:t>
      </w:r>
      <w:r>
        <w:t>учебных, познавательных задач, создании учебных проектов, стремление к</w:t>
      </w:r>
      <w:r w:rsidR="009A70F6">
        <w:t xml:space="preserve"> </w:t>
      </w:r>
      <w:r>
        <w:t>взаимопониманию и взаимопомощи в процессе этой учебной деятельности,</w:t>
      </w:r>
    </w:p>
    <w:p w:rsidR="00AB1BFA" w:rsidRDefault="00AB1BFA" w:rsidP="00344EDB">
      <w:pPr>
        <w:ind w:firstLine="567"/>
        <w:jc w:val="both"/>
      </w:pPr>
      <w:r>
        <w:t>готовность оценивать своё поведение и поступки своих товарищей с позиции</w:t>
      </w:r>
      <w:r w:rsidR="009A70F6">
        <w:t xml:space="preserve"> </w:t>
      </w:r>
      <w:r>
        <w:t>нравственных и правовых норм с учётом осознания последствий поступков;</w:t>
      </w:r>
    </w:p>
    <w:p w:rsidR="00AB1BFA" w:rsidRDefault="00AB1BFA" w:rsidP="00344EDB">
      <w:pPr>
        <w:ind w:firstLine="567"/>
        <w:jc w:val="both"/>
      </w:pPr>
      <w:r>
        <w:t>4) ценностей научного познания:</w:t>
      </w:r>
    </w:p>
    <w:p w:rsidR="00AB1BFA" w:rsidRDefault="00AB1BFA" w:rsidP="00344EDB">
      <w:pPr>
        <w:ind w:firstLine="567"/>
        <w:jc w:val="both"/>
      </w:pPr>
      <w:r>
        <w:t>сформированность мировоззренческих представлений об информации,</w:t>
      </w:r>
      <w:r w:rsidR="009A70F6">
        <w:t xml:space="preserve"> </w:t>
      </w:r>
      <w:r>
        <w:t>информационных процессах и информационных технологиях,</w:t>
      </w:r>
      <w:r w:rsidR="009A70F6">
        <w:t xml:space="preserve"> </w:t>
      </w:r>
      <w:r>
        <w:t>соответствующих современному уровню развития науки и общественной</w:t>
      </w:r>
      <w:r w:rsidR="009A70F6">
        <w:t xml:space="preserve"> </w:t>
      </w:r>
      <w:r>
        <w:t>практики и составляющих базовую основу для понимания сущности научной</w:t>
      </w:r>
      <w:r w:rsidR="009A70F6">
        <w:t xml:space="preserve"> </w:t>
      </w:r>
      <w:r>
        <w:t>картины мира;</w:t>
      </w:r>
      <w:r w:rsidR="009A70F6">
        <w:t xml:space="preserve"> </w:t>
      </w:r>
      <w:r>
        <w:t>интерес к обучению и познанию, любознательность, готовность и</w:t>
      </w:r>
      <w:r w:rsidR="009A70F6">
        <w:t xml:space="preserve"> </w:t>
      </w:r>
      <w:r>
        <w:t>способность к самообразованию, осознанному выбору направленности и</w:t>
      </w:r>
    </w:p>
    <w:p w:rsidR="00AB1BFA" w:rsidRDefault="00AB1BFA" w:rsidP="00344EDB">
      <w:pPr>
        <w:ind w:firstLine="567"/>
        <w:jc w:val="both"/>
      </w:pPr>
      <w:r>
        <w:t>уровня обучения в дальнейшем;</w:t>
      </w:r>
      <w:r w:rsidR="009A70F6">
        <w:t xml:space="preserve"> </w:t>
      </w:r>
      <w:r>
        <w:t>овладение основными навыками исследовательской деятельности,</w:t>
      </w:r>
      <w:r w:rsidR="009A70F6">
        <w:t xml:space="preserve"> </w:t>
      </w:r>
      <w:r>
        <w:t>установка на осмысление опыта, наблюдений, поступков и стремление</w:t>
      </w:r>
    </w:p>
    <w:p w:rsidR="00AB1BFA" w:rsidRDefault="00AB1BFA" w:rsidP="00344EDB">
      <w:pPr>
        <w:ind w:firstLine="567"/>
        <w:jc w:val="both"/>
      </w:pPr>
      <w:r>
        <w:t>совершенствовать пути достижения индивидуального и коллективного</w:t>
      </w:r>
      <w:r w:rsidR="009A70F6">
        <w:t xml:space="preserve"> </w:t>
      </w:r>
      <w:r>
        <w:t>благополучия;</w:t>
      </w:r>
    </w:p>
    <w:p w:rsidR="00AB1BFA" w:rsidRDefault="00AB1BFA" w:rsidP="00344EDB">
      <w:pPr>
        <w:ind w:firstLine="567"/>
        <w:jc w:val="both"/>
      </w:pPr>
      <w:r>
        <w:t>сформированность информационной культуры, в том числе навыков</w:t>
      </w:r>
      <w:r w:rsidR="009A70F6">
        <w:t xml:space="preserve"> </w:t>
      </w:r>
      <w:r>
        <w:t>самостоятельной работы с учебными текстами, справочной литературой,</w:t>
      </w:r>
      <w:r w:rsidR="009A70F6">
        <w:t xml:space="preserve"> </w:t>
      </w:r>
      <w:r>
        <w:t>разнообразными средствами информационных технологий, а также умения</w:t>
      </w:r>
      <w:r w:rsidR="009A70F6">
        <w:t xml:space="preserve"> </w:t>
      </w:r>
      <w:r>
        <w:t>самостоятельно определять цели своего обучения, ставить и формулировать</w:t>
      </w:r>
      <w:r w:rsidR="009A70F6">
        <w:t xml:space="preserve"> </w:t>
      </w:r>
      <w:r>
        <w:t>для себя новые задачи в учёбе и познавательной деятельности, развивать</w:t>
      </w:r>
      <w:r w:rsidR="009A70F6">
        <w:t xml:space="preserve"> </w:t>
      </w:r>
      <w:r>
        <w:t>мотивы и интересы своей познавательной деятельности;</w:t>
      </w:r>
    </w:p>
    <w:p w:rsidR="00AB1BFA" w:rsidRDefault="00AB1BFA" w:rsidP="00344EDB">
      <w:pPr>
        <w:ind w:firstLine="567"/>
        <w:jc w:val="both"/>
      </w:pPr>
      <w:r>
        <w:t>5) формирования культуры здоровья:</w:t>
      </w:r>
    </w:p>
    <w:p w:rsidR="00AB1BFA" w:rsidRDefault="00AB1BFA" w:rsidP="00344EDB">
      <w:pPr>
        <w:ind w:firstLine="567"/>
        <w:jc w:val="both"/>
      </w:pPr>
      <w:r>
        <w:t>осознание ценности жизни, ответственное отношение к своему</w:t>
      </w:r>
      <w:r w:rsidR="009A70F6">
        <w:t xml:space="preserve"> </w:t>
      </w:r>
      <w:r>
        <w:t>здоровью, установка на здоровый образ жизни, в том числе и за счёт освоения</w:t>
      </w:r>
      <w:r w:rsidR="009A70F6">
        <w:t xml:space="preserve"> </w:t>
      </w:r>
      <w:r>
        <w:t>и соблюдения требований безопасной эксплуатации средств информационных</w:t>
      </w:r>
      <w:r w:rsidR="009A70F6">
        <w:t xml:space="preserve"> </w:t>
      </w:r>
      <w:r>
        <w:t>и коммуникационных технологий;</w:t>
      </w:r>
    </w:p>
    <w:p w:rsidR="00AB1BFA" w:rsidRDefault="00AB1BFA" w:rsidP="00344EDB">
      <w:pPr>
        <w:ind w:firstLine="567"/>
        <w:jc w:val="both"/>
      </w:pPr>
      <w:r>
        <w:t>6) трудового воспитания:</w:t>
      </w:r>
    </w:p>
    <w:p w:rsidR="00AB1BFA" w:rsidRDefault="00AB1BFA" w:rsidP="00344EDB">
      <w:pPr>
        <w:ind w:firstLine="567"/>
        <w:jc w:val="both"/>
      </w:pPr>
      <w:r>
        <w:t>интерес к практическому изучению профессий и труда в сферах</w:t>
      </w:r>
      <w:r w:rsidR="009A70F6">
        <w:t xml:space="preserve"> </w:t>
      </w:r>
      <w:r>
        <w:t>профессиональной деятельности, связанных с информатикой,</w:t>
      </w:r>
      <w:r w:rsidR="009A70F6">
        <w:t xml:space="preserve"> </w:t>
      </w:r>
      <w:r>
        <w:t>программированием и информационными технологиями, основанными на</w:t>
      </w:r>
      <w:r w:rsidR="009A70F6">
        <w:t xml:space="preserve"> </w:t>
      </w:r>
      <w:r>
        <w:t xml:space="preserve">достижениях науки информатики и научно-технического </w:t>
      </w:r>
      <w:r>
        <w:lastRenderedPageBreak/>
        <w:t>прогресса;</w:t>
      </w:r>
      <w:r w:rsidR="009A70F6">
        <w:t xml:space="preserve"> </w:t>
      </w:r>
      <w:r>
        <w:t>осознанный выбор и построение индивидуальной траектории</w:t>
      </w:r>
      <w:r w:rsidR="009A70F6">
        <w:t xml:space="preserve"> </w:t>
      </w:r>
      <w:r>
        <w:t>образования и жизненных планов с учётом личных и общественных интересов</w:t>
      </w:r>
      <w:r w:rsidR="009A70F6">
        <w:t xml:space="preserve"> </w:t>
      </w:r>
      <w:r>
        <w:t>и потребностей;</w:t>
      </w:r>
    </w:p>
    <w:p w:rsidR="00AB1BFA" w:rsidRDefault="00AB1BFA" w:rsidP="00344EDB">
      <w:pPr>
        <w:ind w:firstLine="567"/>
        <w:jc w:val="both"/>
      </w:pPr>
      <w:r>
        <w:t>7) экологического воспитания:</w:t>
      </w:r>
    </w:p>
    <w:p w:rsidR="00AB1BFA" w:rsidRDefault="00AB1BFA" w:rsidP="00344EDB">
      <w:pPr>
        <w:ind w:firstLine="567"/>
        <w:jc w:val="both"/>
      </w:pPr>
      <w:r>
        <w:t>осознание глобального характера экологических проблем и путей их</w:t>
      </w:r>
      <w:r w:rsidR="009A70F6">
        <w:t xml:space="preserve"> </w:t>
      </w:r>
      <w:r>
        <w:t>решения, в том числе с учётом возможностей информационных и</w:t>
      </w:r>
      <w:r w:rsidR="009A70F6">
        <w:t xml:space="preserve"> </w:t>
      </w:r>
      <w:r>
        <w:t>коммуникационных технологий;</w:t>
      </w:r>
    </w:p>
    <w:p w:rsidR="00AB1BFA" w:rsidRDefault="00AB1BFA" w:rsidP="00344EDB">
      <w:pPr>
        <w:ind w:firstLine="567"/>
        <w:jc w:val="both"/>
      </w:pPr>
      <w:r>
        <w:t>8) адаптации обучающегося к изменяющимся условиям социальной и</w:t>
      </w:r>
      <w:r w:rsidR="009A70F6">
        <w:t xml:space="preserve"> </w:t>
      </w:r>
      <w:r>
        <w:t>природной среды:</w:t>
      </w:r>
    </w:p>
    <w:p w:rsidR="00AB1BFA" w:rsidRDefault="00AB1BFA" w:rsidP="00344EDB">
      <w:pPr>
        <w:ind w:firstLine="567"/>
        <w:jc w:val="both"/>
      </w:pPr>
      <w:r>
        <w:t>освоение обучающимися социального опыта, основных социальных</w:t>
      </w:r>
      <w:r w:rsidR="009A70F6">
        <w:t xml:space="preserve"> </w:t>
      </w:r>
      <w:r>
        <w:t>ролей, соответствующих ведущей деятельности возраста, норм и правил</w:t>
      </w:r>
      <w:r w:rsidR="009A70F6">
        <w:t xml:space="preserve"> </w:t>
      </w:r>
      <w:r>
        <w:t>общественного поведения, форм социальной жизни в группах и сообществах,</w:t>
      </w:r>
      <w:r w:rsidR="009A70F6">
        <w:t xml:space="preserve"> </w:t>
      </w:r>
      <w:r>
        <w:t>в том числе существующих в виртуальном пространстве.</w:t>
      </w:r>
    </w:p>
    <w:p w:rsidR="00AB1BFA" w:rsidRDefault="00AB1BFA" w:rsidP="00344EDB">
      <w:pPr>
        <w:ind w:firstLine="567"/>
        <w:jc w:val="both"/>
      </w:pPr>
      <w:r w:rsidRPr="00344EDB">
        <w:t>Метапредметные результаты</w:t>
      </w:r>
      <w:r>
        <w:t xml:space="preserve"> освоения программы по</w:t>
      </w:r>
      <w:r w:rsidR="009A70F6">
        <w:t xml:space="preserve"> </w:t>
      </w:r>
      <w:r>
        <w:t>информатике отражают овладение универсальными учебными действиями –</w:t>
      </w:r>
      <w:r w:rsidR="009A70F6">
        <w:t xml:space="preserve"> </w:t>
      </w:r>
      <w:r>
        <w:t>познавательными, коммуникативными, регулятивными.</w:t>
      </w:r>
    </w:p>
    <w:p w:rsidR="00AB1BFA" w:rsidRPr="00344EDB" w:rsidRDefault="00AB1BFA" w:rsidP="00344EDB">
      <w:pPr>
        <w:ind w:firstLine="567"/>
        <w:jc w:val="both"/>
      </w:pPr>
      <w:r w:rsidRPr="00344EDB">
        <w:t>Овладение универсальными учебными познавательными</w:t>
      </w:r>
      <w:r w:rsidR="009A70F6" w:rsidRPr="00344EDB">
        <w:t xml:space="preserve"> </w:t>
      </w:r>
      <w:r w:rsidRPr="00344EDB">
        <w:t>действиями:</w:t>
      </w:r>
    </w:p>
    <w:p w:rsidR="00AB1BFA" w:rsidRDefault="00AB1BFA" w:rsidP="00344EDB">
      <w:pPr>
        <w:ind w:firstLine="567"/>
        <w:jc w:val="both"/>
      </w:pPr>
      <w:r>
        <w:t>1) базовые логические действия:</w:t>
      </w:r>
    </w:p>
    <w:p w:rsidR="00AB1BFA" w:rsidRDefault="00AB1BFA" w:rsidP="00344EDB">
      <w:pPr>
        <w:ind w:firstLine="567"/>
        <w:jc w:val="both"/>
      </w:pPr>
      <w:r>
        <w:t>умение определять понятия, создавать обобщения, устанавливать</w:t>
      </w:r>
      <w:r w:rsidR="009A70F6">
        <w:t xml:space="preserve"> </w:t>
      </w:r>
      <w:r>
        <w:t>аналогии, классифицировать, самостоятельно выбирать основания и критерии</w:t>
      </w:r>
      <w:r w:rsidR="009A70F6">
        <w:t xml:space="preserve"> </w:t>
      </w:r>
      <w:r>
        <w:t>для классификации, устанавливать причинно-следственные связи, строить</w:t>
      </w:r>
      <w:r w:rsidR="009A70F6">
        <w:t xml:space="preserve"> </w:t>
      </w:r>
      <w:r>
        <w:t>логические рассуждения, проводить умозаключения (индуктивные,</w:t>
      </w:r>
      <w:r w:rsidR="009A70F6">
        <w:t xml:space="preserve"> </w:t>
      </w:r>
      <w:r>
        <w:t>дедуктивные и по аналогии) и выводы;</w:t>
      </w:r>
      <w:r w:rsidR="009A70F6">
        <w:t xml:space="preserve"> </w:t>
      </w:r>
      <w:r>
        <w:t>умение создавать, применять и преобразовывать знаки и символы,</w:t>
      </w:r>
      <w:r w:rsidR="009A70F6">
        <w:t xml:space="preserve"> </w:t>
      </w:r>
      <w:r>
        <w:t>модели и схемы для решения учебных и познавательных задач;</w:t>
      </w:r>
      <w:r w:rsidR="009A70F6">
        <w:t xml:space="preserve"> </w:t>
      </w:r>
      <w:r>
        <w:t>самостоятельно выбирать способ решения учебной задачи (сравнивать</w:t>
      </w:r>
      <w:r w:rsidR="009A70F6">
        <w:t xml:space="preserve"> </w:t>
      </w:r>
      <w:r>
        <w:t>несколько вариантов решения, выбирать наиболее подходящий с учётом</w:t>
      </w:r>
      <w:r w:rsidR="009A70F6">
        <w:t xml:space="preserve"> </w:t>
      </w:r>
      <w:r>
        <w:t>самостоятельно выделенных критериев).</w:t>
      </w:r>
    </w:p>
    <w:p w:rsidR="00AB1BFA" w:rsidRDefault="00AB1BFA" w:rsidP="00344EDB">
      <w:pPr>
        <w:ind w:firstLine="567"/>
        <w:jc w:val="both"/>
      </w:pPr>
      <w:r>
        <w:t>2) базовые исследовательские действия:</w:t>
      </w:r>
    </w:p>
    <w:p w:rsidR="00AB1BFA" w:rsidRDefault="00AB1BFA" w:rsidP="00344EDB">
      <w:pPr>
        <w:ind w:firstLine="567"/>
        <w:jc w:val="both"/>
      </w:pPr>
      <w:r>
        <w:t>формулировать вопросы, фиксирующие разрыв между реальным и</w:t>
      </w:r>
      <w:r w:rsidR="009A70F6">
        <w:t xml:space="preserve"> </w:t>
      </w:r>
      <w:r>
        <w:t>желательным состоянием ситуации, объекта, и самостоятельно устанавливать</w:t>
      </w:r>
      <w:r w:rsidR="009A70F6">
        <w:t xml:space="preserve"> </w:t>
      </w:r>
      <w:r>
        <w:t>искомое и данное;</w:t>
      </w:r>
      <w:r w:rsidR="009A70F6">
        <w:t xml:space="preserve"> </w:t>
      </w:r>
      <w:r>
        <w:t>оценивать на применимость и достоверность информацию, полученную</w:t>
      </w:r>
      <w:r w:rsidR="009A70F6">
        <w:t xml:space="preserve"> </w:t>
      </w:r>
      <w:r>
        <w:t>в ходе исследования;</w:t>
      </w:r>
      <w:r w:rsidR="009A70F6">
        <w:t xml:space="preserve"> </w:t>
      </w:r>
      <w:r>
        <w:t>прогнозировать возможное дальнейшее развитие процессов, событий и</w:t>
      </w:r>
      <w:r w:rsidR="009A70F6">
        <w:t xml:space="preserve"> </w:t>
      </w:r>
      <w:r>
        <w:t>их последствия в аналогичных или сходных ситуациях, а также выдвигать</w:t>
      </w:r>
      <w:r w:rsidR="009A70F6">
        <w:t xml:space="preserve"> </w:t>
      </w:r>
      <w:r>
        <w:t>предположения об их развитии в новых условиях и контекстах.</w:t>
      </w:r>
    </w:p>
    <w:p w:rsidR="00AB1BFA" w:rsidRDefault="00AB1BFA" w:rsidP="00344EDB">
      <w:pPr>
        <w:ind w:firstLine="567"/>
        <w:jc w:val="both"/>
      </w:pPr>
      <w:r>
        <w:t>3) работа с информацией:</w:t>
      </w:r>
    </w:p>
    <w:p w:rsidR="00AB1BFA" w:rsidRDefault="00AB1BFA" w:rsidP="00344EDB">
      <w:pPr>
        <w:ind w:firstLine="567"/>
        <w:jc w:val="both"/>
      </w:pPr>
      <w:r>
        <w:t>выявлять дефицит информации, данных, необходимых для решения</w:t>
      </w:r>
      <w:r w:rsidR="009A70F6">
        <w:t xml:space="preserve"> </w:t>
      </w:r>
      <w:r>
        <w:t>поставленной задачи;</w:t>
      </w:r>
    </w:p>
    <w:p w:rsidR="00AB1BFA" w:rsidRDefault="00AB1BFA" w:rsidP="00344EDB">
      <w:pPr>
        <w:ind w:firstLine="567"/>
        <w:jc w:val="both"/>
      </w:pPr>
      <w:r>
        <w:t>применять различные методы, инструменты и запросы при поиске и</w:t>
      </w:r>
      <w:r w:rsidR="009A70F6">
        <w:t xml:space="preserve"> </w:t>
      </w:r>
      <w:r>
        <w:t>отборе информации или данных из источников с учётом предложенной</w:t>
      </w:r>
      <w:r w:rsidR="009A70F6">
        <w:t xml:space="preserve"> </w:t>
      </w:r>
      <w:r>
        <w:t>учебной задачи и заданных критериев;</w:t>
      </w:r>
    </w:p>
    <w:p w:rsidR="00AB1BFA" w:rsidRDefault="00AB1BFA" w:rsidP="00344EDB">
      <w:pPr>
        <w:ind w:firstLine="567"/>
        <w:jc w:val="both"/>
      </w:pPr>
      <w:r>
        <w:t>выбирать, анализировать, систематизировать и интерпретировать</w:t>
      </w:r>
      <w:r w:rsidR="009A70F6">
        <w:t xml:space="preserve"> </w:t>
      </w:r>
      <w:r>
        <w:t>информацию различных видов и форм представления;</w:t>
      </w:r>
      <w:r w:rsidR="009A70F6">
        <w:t xml:space="preserve"> </w:t>
      </w:r>
      <w:r>
        <w:t>самостоятельно выбирать оптимальную форму представления</w:t>
      </w:r>
    </w:p>
    <w:p w:rsidR="00AB1BFA" w:rsidRDefault="00AB1BFA" w:rsidP="00344EDB">
      <w:pPr>
        <w:ind w:firstLine="567"/>
        <w:jc w:val="both"/>
      </w:pPr>
      <w:r>
        <w:t>информации и иллюстрировать решаемые задачи несложными схемами,</w:t>
      </w:r>
      <w:r w:rsidR="009A70F6">
        <w:t xml:space="preserve"> </w:t>
      </w:r>
      <w:r>
        <w:t>диаграммами, иной графикой и их комбинациями;</w:t>
      </w:r>
      <w:r w:rsidR="009A70F6">
        <w:t xml:space="preserve"> </w:t>
      </w:r>
      <w:r>
        <w:t>оценивать надёжность информации по критериям, предложенным</w:t>
      </w:r>
      <w:r w:rsidR="009A70F6">
        <w:t xml:space="preserve"> </w:t>
      </w:r>
      <w:r>
        <w:t>учителем или сформулированным самостоятельно;</w:t>
      </w:r>
      <w:r w:rsidR="009A70F6">
        <w:t xml:space="preserve"> </w:t>
      </w:r>
      <w:r>
        <w:t>эффективно запоминать и систематизировать информацию.</w:t>
      </w:r>
    </w:p>
    <w:p w:rsidR="00AB1BFA" w:rsidRPr="00344EDB" w:rsidRDefault="00AB1BFA" w:rsidP="00344EDB">
      <w:pPr>
        <w:ind w:firstLine="567"/>
        <w:jc w:val="both"/>
      </w:pPr>
      <w:r w:rsidRPr="00344EDB">
        <w:t>Овладение универсальными учебными коммуникативными</w:t>
      </w:r>
      <w:r w:rsidR="009A70F6" w:rsidRPr="00344EDB">
        <w:t xml:space="preserve"> </w:t>
      </w:r>
      <w:r w:rsidRPr="00344EDB">
        <w:t>действиями:</w:t>
      </w:r>
    </w:p>
    <w:p w:rsidR="00AB1BFA" w:rsidRDefault="00AB1BFA" w:rsidP="00344EDB">
      <w:pPr>
        <w:ind w:firstLine="567"/>
        <w:jc w:val="both"/>
      </w:pPr>
      <w:r>
        <w:t>1) общение:</w:t>
      </w:r>
    </w:p>
    <w:p w:rsidR="00AB1BFA" w:rsidRDefault="00AB1BFA" w:rsidP="00344EDB">
      <w:pPr>
        <w:ind w:firstLine="567"/>
        <w:jc w:val="both"/>
      </w:pPr>
      <w:r>
        <w:t>сопоставлять свои суждения с суждениями других участников диалога,</w:t>
      </w:r>
      <w:r w:rsidR="009A70F6">
        <w:t xml:space="preserve"> </w:t>
      </w:r>
      <w:r>
        <w:t>обнаруживать различие и сходство позиций;</w:t>
      </w:r>
      <w:r w:rsidR="009A70F6">
        <w:t xml:space="preserve"> </w:t>
      </w:r>
      <w:r>
        <w:t>публично представлять результаты выполненного опыта (эксперимента,</w:t>
      </w:r>
      <w:r w:rsidR="009A70F6">
        <w:t xml:space="preserve"> </w:t>
      </w:r>
      <w:r>
        <w:t>исследования, проекта);</w:t>
      </w:r>
      <w:r w:rsidR="009A70F6">
        <w:t xml:space="preserve"> </w:t>
      </w:r>
      <w:r>
        <w:t>самостоятельно выбирать формат выступления с учётом задач</w:t>
      </w:r>
      <w:r w:rsidR="009A70F6">
        <w:t xml:space="preserve"> </w:t>
      </w:r>
      <w:r>
        <w:t>презентации и особенностей аудитории и в соответствии с ним составлять</w:t>
      </w:r>
      <w:r w:rsidR="009A70F6">
        <w:t xml:space="preserve"> </w:t>
      </w:r>
      <w:r>
        <w:t>устные и письменные тексты с использованием иллюстративных материалов.</w:t>
      </w:r>
    </w:p>
    <w:p w:rsidR="00AB1BFA" w:rsidRDefault="00AB1BFA" w:rsidP="00344EDB">
      <w:pPr>
        <w:ind w:firstLine="567"/>
        <w:jc w:val="both"/>
      </w:pPr>
      <w:r>
        <w:t>2) совместная деятельность (сотрудничество):</w:t>
      </w:r>
    </w:p>
    <w:p w:rsidR="00AB1BFA" w:rsidRDefault="00AB1BFA" w:rsidP="00344EDB">
      <w:pPr>
        <w:ind w:firstLine="567"/>
        <w:jc w:val="both"/>
      </w:pPr>
      <w:r>
        <w:lastRenderedPageBreak/>
        <w:t>понимать и использовать преимущества командной и индивидуальной</w:t>
      </w:r>
      <w:r w:rsidR="009A70F6">
        <w:t xml:space="preserve"> </w:t>
      </w:r>
      <w:r>
        <w:t>работы при решении конкретной проблемы, в том числе при создании</w:t>
      </w:r>
      <w:r w:rsidR="009A70F6">
        <w:t xml:space="preserve"> </w:t>
      </w:r>
      <w:r>
        <w:t>информационного продукта;</w:t>
      </w:r>
      <w:r w:rsidR="009A70F6">
        <w:t xml:space="preserve"> </w:t>
      </w:r>
      <w:r>
        <w:t>принимать цель совместной информационной деятельности по сбору,</w:t>
      </w:r>
      <w:r w:rsidR="009A70F6">
        <w:t xml:space="preserve"> </w:t>
      </w:r>
      <w:r>
        <w:t>обработке, передаче, формализации информации, коллективно строить</w:t>
      </w:r>
      <w:r w:rsidR="009A70F6">
        <w:t xml:space="preserve"> </w:t>
      </w:r>
      <w:r>
        <w:t>действия по её достижению: распределять роли, договариваться, обсуждать</w:t>
      </w:r>
      <w:r w:rsidR="009A70F6">
        <w:t xml:space="preserve"> </w:t>
      </w:r>
      <w:r>
        <w:t>процесс и результат совместной работы;</w:t>
      </w:r>
      <w:r w:rsidR="009A70F6">
        <w:t xml:space="preserve"> </w:t>
      </w:r>
      <w:r>
        <w:t>выполнять свою часть работы с информацией или информационным</w:t>
      </w:r>
      <w:r w:rsidR="009A70F6">
        <w:t xml:space="preserve"> </w:t>
      </w:r>
      <w:r>
        <w:t>продуктом, достигая качественного результата по своему направлению и</w:t>
      </w:r>
      <w:r w:rsidR="009A70F6">
        <w:t xml:space="preserve">  </w:t>
      </w:r>
      <w:r>
        <w:t>координируя свои действия с другими членами команды;</w:t>
      </w:r>
      <w:r w:rsidR="009A70F6">
        <w:t xml:space="preserve"> </w:t>
      </w:r>
      <w:r>
        <w:t>оценивать качество своего вклада в общий информационный продукт по</w:t>
      </w:r>
    </w:p>
    <w:p w:rsidR="00AB1BFA" w:rsidRDefault="00AB1BFA" w:rsidP="00344EDB">
      <w:pPr>
        <w:ind w:firstLine="567"/>
        <w:jc w:val="both"/>
      </w:pPr>
      <w:r>
        <w:t>критериям, самостоятельно сформулированным участниками взаимодействия;</w:t>
      </w:r>
      <w:r w:rsidR="009A70F6">
        <w:t xml:space="preserve"> </w:t>
      </w:r>
      <w:r>
        <w:t>сравнивать результаты с исходной задачей и вклад каждого члена</w:t>
      </w:r>
      <w:r w:rsidR="009A70F6">
        <w:t xml:space="preserve"> </w:t>
      </w:r>
      <w:r>
        <w:t>команды в достижение результатов, разделять сферу ответственности и</w:t>
      </w:r>
      <w:r w:rsidR="009A70F6">
        <w:t xml:space="preserve"> </w:t>
      </w:r>
      <w:r>
        <w:t>проявлять готовность к предоставлению отчёта перед группой.</w:t>
      </w:r>
    </w:p>
    <w:p w:rsidR="00AB1BFA" w:rsidRPr="00344EDB" w:rsidRDefault="00AB1BFA" w:rsidP="00344EDB">
      <w:pPr>
        <w:ind w:firstLine="567"/>
        <w:jc w:val="both"/>
      </w:pPr>
      <w:r w:rsidRPr="00344EDB">
        <w:t>Овладение универсальными учебными регулятивными</w:t>
      </w:r>
      <w:r w:rsidR="009A70F6" w:rsidRPr="00344EDB">
        <w:t xml:space="preserve"> </w:t>
      </w:r>
      <w:r w:rsidRPr="00344EDB">
        <w:t>действиями:</w:t>
      </w:r>
    </w:p>
    <w:p w:rsidR="00AB1BFA" w:rsidRDefault="00AB1BFA" w:rsidP="00344EDB">
      <w:pPr>
        <w:ind w:firstLine="567"/>
        <w:jc w:val="both"/>
      </w:pPr>
      <w:r>
        <w:t>1) самоорганизация:</w:t>
      </w:r>
    </w:p>
    <w:p w:rsidR="00AB1BFA" w:rsidRDefault="00AB1BFA" w:rsidP="00344EDB">
      <w:pPr>
        <w:ind w:firstLine="567"/>
        <w:jc w:val="both"/>
      </w:pPr>
      <w:r>
        <w:t>выявлять в жизненных и учебных ситуациях проблемы, требующие</w:t>
      </w:r>
      <w:r w:rsidR="009A70F6">
        <w:t xml:space="preserve"> </w:t>
      </w:r>
      <w:r>
        <w:t>решения;</w:t>
      </w:r>
      <w:r w:rsidR="009A70F6">
        <w:t xml:space="preserve"> </w:t>
      </w:r>
      <w:r>
        <w:t>ориентироваться в различных подходах к принятию решений</w:t>
      </w:r>
      <w:r w:rsidR="009A70F6">
        <w:t xml:space="preserve"> </w:t>
      </w:r>
      <w:r>
        <w:t>(индивидуальное принятие решений, принятие решений в группе);</w:t>
      </w:r>
      <w:r w:rsidR="009A70F6">
        <w:t xml:space="preserve"> </w:t>
      </w:r>
      <w:r>
        <w:t>самостоятельно составлять алгоритм решения задачи (или его часть),</w:t>
      </w:r>
      <w:r w:rsidR="009A70F6">
        <w:t xml:space="preserve"> </w:t>
      </w:r>
      <w:r>
        <w:t>выбирать способ решения учебной задачи с учётом имеющихся ресурсов и</w:t>
      </w:r>
      <w:r w:rsidR="009A70F6">
        <w:t xml:space="preserve"> </w:t>
      </w:r>
      <w:r>
        <w:t>собственных возможностей, аргументировать предлагаемые варианты</w:t>
      </w:r>
      <w:r w:rsidR="009A70F6">
        <w:t xml:space="preserve"> </w:t>
      </w:r>
      <w:r>
        <w:t>решений;</w:t>
      </w:r>
      <w:r w:rsidR="009A70F6">
        <w:t xml:space="preserve"> </w:t>
      </w:r>
      <w:r>
        <w:t>составлять план действий (план реализации намеченного алгоритма</w:t>
      </w:r>
      <w:r w:rsidR="009A70F6">
        <w:t xml:space="preserve"> </w:t>
      </w:r>
      <w:r>
        <w:t>решения), корректировать предложенный алгоритм с учётом получения новых</w:t>
      </w:r>
      <w:r w:rsidR="009A70F6">
        <w:t xml:space="preserve"> </w:t>
      </w:r>
      <w:r>
        <w:t>знаний об изучаемом объекте;</w:t>
      </w:r>
      <w:r w:rsidR="009A70F6">
        <w:t xml:space="preserve"> </w:t>
      </w:r>
      <w:r>
        <w:t>проводить выбор в условиях противоречивой информации и брать</w:t>
      </w:r>
      <w:r w:rsidR="009A70F6">
        <w:t xml:space="preserve"> </w:t>
      </w:r>
      <w:r>
        <w:t>ответственность за решение.</w:t>
      </w:r>
    </w:p>
    <w:p w:rsidR="00AB1BFA" w:rsidRDefault="00AB1BFA" w:rsidP="00344EDB">
      <w:pPr>
        <w:ind w:firstLine="567"/>
        <w:jc w:val="both"/>
      </w:pPr>
      <w:r>
        <w:t>2) самоконтроль (рефлексия):</w:t>
      </w:r>
    </w:p>
    <w:p w:rsidR="00AB1BFA" w:rsidRDefault="00AB1BFA" w:rsidP="00344EDB">
      <w:pPr>
        <w:ind w:firstLine="567"/>
        <w:jc w:val="both"/>
      </w:pPr>
      <w:r>
        <w:t xml:space="preserve">владеть способами самоконтроля, </w:t>
      </w:r>
      <w:proofErr w:type="spellStart"/>
      <w:r>
        <w:t>самомотивации</w:t>
      </w:r>
      <w:proofErr w:type="spellEnd"/>
      <w:r>
        <w:t xml:space="preserve"> и рефлексии;</w:t>
      </w:r>
      <w:r w:rsidR="009A70F6">
        <w:t xml:space="preserve"> </w:t>
      </w:r>
      <w:r>
        <w:t>давать оценку ситуации и предлагать план её изменения;</w:t>
      </w:r>
      <w:r w:rsidR="009A70F6">
        <w:t xml:space="preserve"> </w:t>
      </w:r>
      <w:r>
        <w:t>учитывать контекст и предвидеть трудности, которые могут возникнуть</w:t>
      </w:r>
      <w:r w:rsidR="009A70F6">
        <w:t xml:space="preserve"> </w:t>
      </w:r>
      <w:r>
        <w:t>при решении учебной задачи, адаптировать решение к меняющимся</w:t>
      </w:r>
      <w:r w:rsidR="009A70F6">
        <w:t xml:space="preserve"> </w:t>
      </w:r>
      <w:r>
        <w:t>обстоятельствам;</w:t>
      </w:r>
      <w:r w:rsidR="009A70F6">
        <w:t xml:space="preserve"> </w:t>
      </w:r>
      <w:r>
        <w:t>объяснять причины достижения (не</w:t>
      </w:r>
      <w:r w:rsidR="009A70F6">
        <w:t xml:space="preserve"> </w:t>
      </w:r>
      <w:r>
        <w:t>достижения) результатов</w:t>
      </w:r>
      <w:r w:rsidR="009A70F6">
        <w:t xml:space="preserve"> </w:t>
      </w:r>
      <w:r>
        <w:t>информационной деятельности, давать оценку приобретённому опыту, уметь</w:t>
      </w:r>
      <w:r w:rsidR="009A70F6">
        <w:t xml:space="preserve"> </w:t>
      </w:r>
      <w:r>
        <w:t>находить позитивное в произошедшей ситуации;</w:t>
      </w:r>
      <w:r w:rsidR="009A70F6">
        <w:t xml:space="preserve"> </w:t>
      </w:r>
      <w:r>
        <w:t>вносить коррективы в деятельность на основе новых обстоятельств,</w:t>
      </w:r>
      <w:r w:rsidR="009A70F6">
        <w:t xml:space="preserve"> </w:t>
      </w:r>
      <w:r>
        <w:t>изменившихся ситуаций, установленных ошибок, возникших трудностей;</w:t>
      </w:r>
      <w:r w:rsidR="009A70F6">
        <w:t xml:space="preserve"> </w:t>
      </w:r>
      <w:r>
        <w:t>оценивать соответствие результата цели и условиям.</w:t>
      </w:r>
    </w:p>
    <w:p w:rsidR="00AB1BFA" w:rsidRDefault="00AB1BFA" w:rsidP="00344EDB">
      <w:pPr>
        <w:ind w:firstLine="567"/>
        <w:jc w:val="both"/>
      </w:pPr>
      <w:r>
        <w:t>3) эмоциональный интеллект:</w:t>
      </w:r>
    </w:p>
    <w:p w:rsidR="00AB1BFA" w:rsidRDefault="00AB1BFA" w:rsidP="00344EDB">
      <w:pPr>
        <w:ind w:firstLine="567"/>
        <w:jc w:val="both"/>
      </w:pPr>
      <w:r>
        <w:t>ставить себя на место другого человека, понимать мотивы и намерения</w:t>
      </w:r>
      <w:r w:rsidR="009A70F6">
        <w:t xml:space="preserve"> </w:t>
      </w:r>
      <w:r>
        <w:t>другого.</w:t>
      </w:r>
    </w:p>
    <w:p w:rsidR="00AB1BFA" w:rsidRDefault="00AB1BFA" w:rsidP="00344EDB">
      <w:pPr>
        <w:ind w:firstLine="567"/>
        <w:jc w:val="both"/>
      </w:pPr>
      <w:r>
        <w:t>4) принятие себя и других:</w:t>
      </w:r>
    </w:p>
    <w:p w:rsidR="007F04A8" w:rsidRDefault="00AB1BFA" w:rsidP="00344EDB">
      <w:pPr>
        <w:ind w:firstLine="567"/>
        <w:jc w:val="both"/>
      </w:pPr>
      <w:r>
        <w:t>осознавать невозможность контролировать всё вокруг даже в условиях</w:t>
      </w:r>
      <w:r w:rsidR="009A70F6">
        <w:t xml:space="preserve"> </w:t>
      </w:r>
      <w:r>
        <w:t>открытого доступа к любым объёмам информации.</w:t>
      </w:r>
    </w:p>
    <w:p w:rsidR="0062265C" w:rsidRDefault="0062265C" w:rsidP="006E3E3A">
      <w:pPr>
        <w:jc w:val="center"/>
      </w:pPr>
    </w:p>
    <w:p w:rsidR="0062265C" w:rsidRDefault="0062265C" w:rsidP="006E3E3A">
      <w:pPr>
        <w:jc w:val="center"/>
      </w:pPr>
    </w:p>
    <w:p w:rsidR="00CC4A12" w:rsidRDefault="00CC4A12" w:rsidP="00CC4A12">
      <w:pPr>
        <w:tabs>
          <w:tab w:val="left" w:pos="426"/>
        </w:tabs>
        <w:jc w:val="center"/>
        <w:rPr>
          <w:b/>
          <w:color w:val="000000"/>
        </w:rPr>
      </w:pPr>
      <w:r>
        <w:rPr>
          <w:b/>
          <w:color w:val="000000"/>
        </w:rPr>
        <w:t>4. Календарно тематическое планирование с определением основных видов учебной деятельности</w:t>
      </w:r>
    </w:p>
    <w:p w:rsidR="00CC4A12" w:rsidRDefault="00CC4A12" w:rsidP="00CC4A12">
      <w:pPr>
        <w:jc w:val="center"/>
        <w:rPr>
          <w:b/>
        </w:rPr>
      </w:pPr>
    </w:p>
    <w:tbl>
      <w:tblPr>
        <w:tblpPr w:leftFromText="180" w:rightFromText="180" w:vertAnchor="text" w:horzAnchor="margin" w:tblpX="236" w:tblpY="86"/>
        <w:tblW w:w="9843" w:type="dxa"/>
        <w:tblLayout w:type="fixed"/>
        <w:tblLook w:val="04A0" w:firstRow="1" w:lastRow="0" w:firstColumn="1" w:lastColumn="0" w:noHBand="0" w:noVBand="1"/>
      </w:tblPr>
      <w:tblGrid>
        <w:gridCol w:w="817"/>
        <w:gridCol w:w="4570"/>
        <w:gridCol w:w="1134"/>
        <w:gridCol w:w="993"/>
        <w:gridCol w:w="913"/>
        <w:gridCol w:w="1416"/>
      </w:tblGrid>
      <w:tr w:rsidR="00CC4A12" w:rsidTr="005D4501">
        <w:trPr>
          <w:trHeight w:val="330"/>
        </w:trPr>
        <w:tc>
          <w:tcPr>
            <w:tcW w:w="817" w:type="dxa"/>
            <w:vMerge w:val="restart"/>
            <w:tcBorders>
              <w:top w:val="single" w:sz="4" w:space="0" w:color="000000"/>
              <w:left w:val="single" w:sz="4" w:space="0" w:color="000000"/>
              <w:bottom w:val="single" w:sz="4" w:space="0" w:color="000000"/>
              <w:right w:val="nil"/>
            </w:tcBorders>
            <w:vAlign w:val="center"/>
            <w:hideMark/>
          </w:tcPr>
          <w:p w:rsidR="00CC4A12" w:rsidRDefault="00CC4A12" w:rsidP="005D4501">
            <w:pPr>
              <w:tabs>
                <w:tab w:val="left" w:pos="720"/>
              </w:tabs>
              <w:jc w:val="center"/>
              <w:rPr>
                <w:b/>
                <w:color w:val="000000"/>
              </w:rPr>
            </w:pPr>
            <w:r>
              <w:rPr>
                <w:b/>
                <w:color w:val="000000"/>
              </w:rPr>
              <w:t>п/п</w:t>
            </w:r>
          </w:p>
        </w:tc>
        <w:tc>
          <w:tcPr>
            <w:tcW w:w="4570" w:type="dxa"/>
            <w:vMerge w:val="restart"/>
            <w:tcBorders>
              <w:top w:val="single" w:sz="4" w:space="0" w:color="000000"/>
              <w:left w:val="single" w:sz="4" w:space="0" w:color="000000"/>
              <w:bottom w:val="single" w:sz="4" w:space="0" w:color="000000"/>
              <w:right w:val="nil"/>
            </w:tcBorders>
            <w:vAlign w:val="center"/>
            <w:hideMark/>
          </w:tcPr>
          <w:p w:rsidR="00CC4A12" w:rsidRDefault="00CC4A12" w:rsidP="005D4501">
            <w:pPr>
              <w:tabs>
                <w:tab w:val="left" w:pos="720"/>
              </w:tabs>
              <w:snapToGrid w:val="0"/>
              <w:jc w:val="center"/>
              <w:rPr>
                <w:b/>
                <w:color w:val="000000"/>
              </w:rPr>
            </w:pPr>
            <w:r>
              <w:rPr>
                <w:b/>
                <w:color w:val="000000"/>
              </w:rPr>
              <w:t>Тема урока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hideMark/>
          </w:tcPr>
          <w:p w:rsidR="00CC4A12" w:rsidRDefault="00CC4A12" w:rsidP="005D4501">
            <w:pPr>
              <w:pStyle w:val="2"/>
              <w:spacing w:line="20" w:lineRule="atLeast"/>
              <w:ind w:firstLine="0"/>
              <w:rPr>
                <w:color w:val="auto"/>
                <w:sz w:val="24"/>
              </w:rPr>
            </w:pPr>
            <w:r>
              <w:rPr>
                <w:color w:val="000000"/>
                <w:sz w:val="24"/>
              </w:rPr>
              <w:t>Кол</w:t>
            </w:r>
            <w:r w:rsidR="006746B0">
              <w:rPr>
                <w:color w:val="000000"/>
                <w:sz w:val="24"/>
              </w:rPr>
              <w:t>-</w:t>
            </w:r>
            <w:r>
              <w:rPr>
                <w:color w:val="000000"/>
                <w:sz w:val="24"/>
              </w:rPr>
              <w:t>во часов</w:t>
            </w:r>
          </w:p>
        </w:tc>
        <w:tc>
          <w:tcPr>
            <w:tcW w:w="1906" w:type="dxa"/>
            <w:gridSpan w:val="2"/>
            <w:tcBorders>
              <w:top w:val="single" w:sz="4" w:space="0" w:color="000000"/>
              <w:left w:val="single" w:sz="4" w:space="0" w:color="000000"/>
              <w:bottom w:val="single" w:sz="4" w:space="0" w:color="auto"/>
              <w:right w:val="single" w:sz="4" w:space="0" w:color="000000"/>
            </w:tcBorders>
            <w:vAlign w:val="center"/>
            <w:hideMark/>
          </w:tcPr>
          <w:p w:rsidR="00CC4A12" w:rsidRDefault="00CC4A12" w:rsidP="005D4501">
            <w:pPr>
              <w:tabs>
                <w:tab w:val="left" w:pos="720"/>
              </w:tabs>
              <w:snapToGrid w:val="0"/>
              <w:jc w:val="center"/>
              <w:rPr>
                <w:b/>
                <w:color w:val="000000"/>
              </w:rPr>
            </w:pPr>
            <w:r>
              <w:rPr>
                <w:b/>
                <w:color w:val="000000"/>
              </w:rPr>
              <w:t>Дата</w:t>
            </w:r>
          </w:p>
        </w:tc>
        <w:tc>
          <w:tcPr>
            <w:tcW w:w="1416" w:type="dxa"/>
            <w:vMerge w:val="restart"/>
            <w:tcBorders>
              <w:top w:val="single" w:sz="4" w:space="0" w:color="000000"/>
              <w:left w:val="single" w:sz="4" w:space="0" w:color="000000"/>
              <w:bottom w:val="single" w:sz="4" w:space="0" w:color="000000"/>
              <w:right w:val="single" w:sz="4" w:space="0" w:color="000000"/>
            </w:tcBorders>
            <w:vAlign w:val="center"/>
            <w:hideMark/>
          </w:tcPr>
          <w:p w:rsidR="00CC4A12" w:rsidRDefault="00CC4A12" w:rsidP="005D4501">
            <w:pPr>
              <w:tabs>
                <w:tab w:val="left" w:pos="720"/>
              </w:tabs>
              <w:snapToGrid w:val="0"/>
              <w:jc w:val="center"/>
              <w:rPr>
                <w:b/>
                <w:color w:val="000000"/>
              </w:rPr>
            </w:pPr>
            <w:r>
              <w:rPr>
                <w:b/>
                <w:color w:val="000000"/>
              </w:rPr>
              <w:t>примечание</w:t>
            </w:r>
          </w:p>
        </w:tc>
      </w:tr>
      <w:tr w:rsidR="00CC4A12" w:rsidTr="005D4501">
        <w:trPr>
          <w:trHeight w:val="276"/>
        </w:trPr>
        <w:tc>
          <w:tcPr>
            <w:tcW w:w="817" w:type="dxa"/>
            <w:vMerge/>
            <w:tcBorders>
              <w:top w:val="single" w:sz="4" w:space="0" w:color="000000"/>
              <w:left w:val="single" w:sz="4" w:space="0" w:color="000000"/>
              <w:bottom w:val="single" w:sz="4" w:space="0" w:color="000000"/>
              <w:right w:val="nil"/>
            </w:tcBorders>
            <w:vAlign w:val="center"/>
            <w:hideMark/>
          </w:tcPr>
          <w:p w:rsidR="00CC4A12" w:rsidRDefault="00CC4A12" w:rsidP="005D4501">
            <w:pPr>
              <w:rPr>
                <w:b/>
                <w:color w:val="000000"/>
              </w:rPr>
            </w:pPr>
          </w:p>
        </w:tc>
        <w:tc>
          <w:tcPr>
            <w:tcW w:w="4570" w:type="dxa"/>
            <w:vMerge/>
            <w:tcBorders>
              <w:top w:val="single" w:sz="4" w:space="0" w:color="000000"/>
              <w:left w:val="single" w:sz="4" w:space="0" w:color="000000"/>
              <w:bottom w:val="single" w:sz="4" w:space="0" w:color="000000"/>
              <w:right w:val="nil"/>
            </w:tcBorders>
            <w:vAlign w:val="center"/>
            <w:hideMark/>
          </w:tcPr>
          <w:p w:rsidR="00CC4A12" w:rsidRDefault="00CC4A12" w:rsidP="005D4501">
            <w:pPr>
              <w:rPr>
                <w:b/>
                <w:color w:val="00000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CC4A12" w:rsidRDefault="00CC4A12" w:rsidP="005D4501">
            <w:pPr>
              <w:rPr>
                <w:b/>
                <w:bCs/>
              </w:rPr>
            </w:pPr>
          </w:p>
        </w:tc>
        <w:tc>
          <w:tcPr>
            <w:tcW w:w="993" w:type="dxa"/>
            <w:tcBorders>
              <w:top w:val="single" w:sz="4" w:space="0" w:color="auto"/>
              <w:left w:val="single" w:sz="4" w:space="0" w:color="000000"/>
              <w:bottom w:val="single" w:sz="4" w:space="0" w:color="000000"/>
              <w:right w:val="single" w:sz="4" w:space="0" w:color="auto"/>
            </w:tcBorders>
            <w:hideMark/>
          </w:tcPr>
          <w:p w:rsidR="00CC4A12" w:rsidRDefault="00CC4A12" w:rsidP="005D4501">
            <w:pPr>
              <w:tabs>
                <w:tab w:val="left" w:pos="720"/>
              </w:tabs>
              <w:snapToGrid w:val="0"/>
              <w:jc w:val="center"/>
              <w:rPr>
                <w:b/>
                <w:color w:val="000000"/>
              </w:rPr>
            </w:pPr>
            <w:r>
              <w:rPr>
                <w:b/>
                <w:color w:val="000000"/>
              </w:rPr>
              <w:t>по плану</w:t>
            </w:r>
          </w:p>
        </w:tc>
        <w:tc>
          <w:tcPr>
            <w:tcW w:w="913" w:type="dxa"/>
            <w:tcBorders>
              <w:top w:val="single" w:sz="4" w:space="0" w:color="auto"/>
              <w:left w:val="single" w:sz="4" w:space="0" w:color="auto"/>
              <w:bottom w:val="single" w:sz="4" w:space="0" w:color="000000"/>
              <w:right w:val="single" w:sz="4" w:space="0" w:color="000000"/>
            </w:tcBorders>
            <w:hideMark/>
          </w:tcPr>
          <w:p w:rsidR="00CC4A12" w:rsidRDefault="00CC4A12" w:rsidP="005D4501">
            <w:pPr>
              <w:tabs>
                <w:tab w:val="left" w:pos="720"/>
              </w:tabs>
              <w:snapToGrid w:val="0"/>
              <w:jc w:val="center"/>
              <w:rPr>
                <w:b/>
                <w:color w:val="000000"/>
              </w:rPr>
            </w:pPr>
            <w:r>
              <w:rPr>
                <w:b/>
                <w:color w:val="000000"/>
              </w:rPr>
              <w:t>По факту</w:t>
            </w:r>
          </w:p>
        </w:tc>
        <w:tc>
          <w:tcPr>
            <w:tcW w:w="1416" w:type="dxa"/>
            <w:vMerge/>
            <w:tcBorders>
              <w:top w:val="single" w:sz="4" w:space="0" w:color="000000"/>
              <w:left w:val="single" w:sz="4" w:space="0" w:color="000000"/>
              <w:bottom w:val="single" w:sz="4" w:space="0" w:color="000000"/>
              <w:right w:val="single" w:sz="4" w:space="0" w:color="000000"/>
            </w:tcBorders>
            <w:vAlign w:val="center"/>
            <w:hideMark/>
          </w:tcPr>
          <w:p w:rsidR="00CC4A12" w:rsidRDefault="00CC4A12" w:rsidP="005D4501">
            <w:pPr>
              <w:rPr>
                <w:b/>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bCs/>
                <w:color w:val="000000"/>
              </w:rPr>
            </w:pPr>
            <w:r>
              <w:rPr>
                <w:bCs/>
                <w:color w:val="000000"/>
              </w:rPr>
              <w:t xml:space="preserve">Техника безопасности и организация рабочего места. </w:t>
            </w:r>
            <w:proofErr w:type="gramStart"/>
            <w:r>
              <w:rPr>
                <w:bCs/>
                <w:color w:val="000000"/>
              </w:rPr>
              <w:t>Информация  вокруг</w:t>
            </w:r>
            <w:proofErr w:type="gramEnd"/>
            <w:r>
              <w:rPr>
                <w:bCs/>
                <w:color w:val="000000"/>
              </w:rPr>
              <w:t xml:space="preserve"> нас.</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hideMark/>
          </w:tcPr>
          <w:p w:rsidR="005D4501" w:rsidRDefault="00B627F9" w:rsidP="00D2780C">
            <w:pPr>
              <w:tabs>
                <w:tab w:val="left" w:pos="720"/>
              </w:tabs>
              <w:jc w:val="center"/>
            </w:pPr>
            <w:r>
              <w:t>0</w:t>
            </w:r>
            <w:r w:rsidR="00D2780C">
              <w:t>5</w:t>
            </w:r>
            <w:r w:rsidR="005D4501">
              <w:t>.09</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5387" w:type="dxa"/>
            <w:gridSpan w:val="2"/>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bCs/>
                <w:color w:val="000000"/>
              </w:rPr>
            </w:pPr>
            <w:r>
              <w:rPr>
                <w:b/>
              </w:rPr>
              <w:t>Раздел 1. Информация вокруг нас</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rPr>
                <w:b/>
                <w:color w:val="000000"/>
              </w:rPr>
            </w:pPr>
            <w:r>
              <w:rPr>
                <w:b/>
              </w:rPr>
              <w:t>8</w:t>
            </w:r>
          </w:p>
        </w:tc>
        <w:tc>
          <w:tcPr>
            <w:tcW w:w="993" w:type="dxa"/>
            <w:tcBorders>
              <w:top w:val="single" w:sz="4" w:space="0" w:color="000000"/>
              <w:left w:val="single" w:sz="4" w:space="0" w:color="000000"/>
              <w:bottom w:val="single" w:sz="4" w:space="0" w:color="000000"/>
              <w:right w:val="single" w:sz="4" w:space="0" w:color="auto"/>
            </w:tcBorders>
          </w:tcPr>
          <w:p w:rsidR="005D4501" w:rsidRDefault="005D4501" w:rsidP="005D4501">
            <w:pPr>
              <w:tabs>
                <w:tab w:val="left" w:pos="720"/>
              </w:tabs>
              <w:snapToGrid w:val="0"/>
              <w:rPr>
                <w:color w:val="000000"/>
              </w:rPr>
            </w:pPr>
          </w:p>
        </w:tc>
        <w:tc>
          <w:tcPr>
            <w:tcW w:w="2329" w:type="dxa"/>
            <w:gridSpan w:val="2"/>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bCs/>
                <w:color w:val="000000"/>
              </w:rPr>
            </w:pPr>
            <w:r>
              <w:rPr>
                <w:bCs/>
                <w:color w:val="000000"/>
              </w:rPr>
              <w:t>Компьютер - универсальная машина для работы с информацией</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B627F9" w:rsidP="00D2780C">
            <w:pPr>
              <w:tabs>
                <w:tab w:val="left" w:pos="720"/>
              </w:tabs>
              <w:jc w:val="center"/>
            </w:pPr>
            <w:r>
              <w:t>1</w:t>
            </w:r>
            <w:r w:rsidR="00D2780C">
              <w:t>2</w:t>
            </w:r>
            <w:r w:rsidR="005D4501">
              <w:t>.09</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autoSpaceDE w:val="0"/>
              <w:autoSpaceDN w:val="0"/>
              <w:adjustRightInd w:val="0"/>
              <w:ind w:left="-24" w:firstLine="24"/>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3</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bCs/>
                <w:color w:val="000000"/>
              </w:rPr>
            </w:pPr>
            <w:r>
              <w:rPr>
                <w:bCs/>
                <w:color w:val="000000"/>
              </w:rPr>
              <w:t>Ввод информации в память компьютера.</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tabs>
                <w:tab w:val="left" w:pos="720"/>
              </w:tabs>
              <w:jc w:val="center"/>
            </w:pPr>
            <w:r>
              <w:t>19</w:t>
            </w:r>
            <w:r w:rsidR="005D4501">
              <w:t>.09</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lastRenderedPageBreak/>
              <w:t>4</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i/>
                <w:iCs/>
                <w:color w:val="000000"/>
              </w:rPr>
            </w:pPr>
            <w:r>
              <w:rPr>
                <w:bCs/>
                <w:color w:val="000000"/>
              </w:rPr>
              <w:t>Управление компьютером.</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B627F9" w:rsidP="00D2780C">
            <w:pPr>
              <w:tabs>
                <w:tab w:val="left" w:pos="720"/>
              </w:tabs>
              <w:jc w:val="center"/>
            </w:pPr>
            <w:r>
              <w:t>2</w:t>
            </w:r>
            <w:r w:rsidR="00D2780C">
              <w:t>6</w:t>
            </w:r>
            <w:r w:rsidR="005D4501">
              <w:t>.09</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ind w:left="34"/>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5</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Хранение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B627F9" w:rsidP="00D2780C">
            <w:pPr>
              <w:ind w:left="34"/>
              <w:jc w:val="center"/>
              <w:rPr>
                <w:color w:val="000000"/>
              </w:rPr>
            </w:pPr>
            <w:r>
              <w:rPr>
                <w:color w:val="000000"/>
              </w:rPr>
              <w:t>0</w:t>
            </w:r>
            <w:r w:rsidR="00D2780C">
              <w:rPr>
                <w:color w:val="000000"/>
              </w:rPr>
              <w:t>3</w:t>
            </w:r>
            <w:r w:rsidR="005D4501">
              <w:rPr>
                <w:color w:val="000000"/>
              </w:rPr>
              <w:t>.10</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ind w:left="34"/>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6</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bCs/>
                <w:color w:val="000000"/>
              </w:rPr>
            </w:pPr>
            <w:r>
              <w:rPr>
                <w:bCs/>
                <w:color w:val="000000"/>
              </w:rPr>
              <w:t>Передача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B627F9" w:rsidP="00D2780C">
            <w:pPr>
              <w:jc w:val="center"/>
            </w:pPr>
            <w:r>
              <w:rPr>
                <w:color w:val="000000"/>
              </w:rPr>
              <w:t>1</w:t>
            </w:r>
            <w:r w:rsidR="00D2780C">
              <w:rPr>
                <w:color w:val="000000"/>
              </w:rPr>
              <w:t>0</w:t>
            </w:r>
            <w:r w:rsidR="005D4501" w:rsidRPr="00605669">
              <w:rPr>
                <w:color w:val="000000"/>
              </w:rPr>
              <w:t>.10</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7</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autoSpaceDE w:val="0"/>
              <w:autoSpaceDN w:val="0"/>
              <w:adjustRightInd w:val="0"/>
              <w:rPr>
                <w:color w:val="000000"/>
              </w:rPr>
            </w:pPr>
            <w:r>
              <w:rPr>
                <w:color w:val="000000"/>
              </w:rPr>
              <w:t>Электронная почта.</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17</w:t>
            </w:r>
            <w:r w:rsidR="005D4501" w:rsidRPr="00605669">
              <w:rPr>
                <w:color w:val="000000"/>
              </w:rPr>
              <w:t>.10</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8</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В мире кодов. Способы кодирования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B627F9" w:rsidP="00D2780C">
            <w:pPr>
              <w:jc w:val="center"/>
            </w:pPr>
            <w:r>
              <w:rPr>
                <w:color w:val="000000"/>
              </w:rPr>
              <w:t>2</w:t>
            </w:r>
            <w:r w:rsidR="00D2780C">
              <w:rPr>
                <w:color w:val="000000"/>
              </w:rPr>
              <w:t>4</w:t>
            </w:r>
            <w:r w:rsidR="005D4501" w:rsidRPr="00605669">
              <w:rPr>
                <w:color w:val="000000"/>
              </w:rPr>
              <w:t>.10</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968"/>
              </w:tabs>
              <w:ind w:left="-24" w:firstLine="24"/>
            </w:pPr>
          </w:p>
        </w:tc>
        <w:tc>
          <w:tcPr>
            <w:tcW w:w="1416" w:type="dxa"/>
            <w:tcBorders>
              <w:top w:val="single" w:sz="4" w:space="0" w:color="000000"/>
              <w:left w:val="single" w:sz="4" w:space="0" w:color="000000"/>
              <w:bottom w:val="single" w:sz="4" w:space="0" w:color="000000"/>
              <w:right w:val="single" w:sz="4" w:space="0" w:color="000000"/>
            </w:tcBorders>
          </w:tcPr>
          <w:p w:rsidR="0062265C" w:rsidRDefault="0062265C" w:rsidP="0062265C">
            <w:r>
              <w:t>О</w:t>
            </w:r>
            <w:r w:rsidRPr="00F9360B">
              <w:t xml:space="preserve">существлять </w:t>
            </w:r>
            <w:proofErr w:type="gramStart"/>
            <w:r w:rsidRPr="00F9360B">
              <w:t>индивидуальный  подход</w:t>
            </w:r>
            <w:proofErr w:type="gramEnd"/>
            <w:r w:rsidRPr="00F9360B">
              <w:t xml:space="preserve">  на уроках</w:t>
            </w:r>
          </w:p>
          <w:p w:rsidR="005D4501" w:rsidRDefault="0062265C" w:rsidP="0062265C">
            <w:pPr>
              <w:tabs>
                <w:tab w:val="left" w:pos="720"/>
              </w:tabs>
              <w:snapToGrid w:val="0"/>
              <w:rPr>
                <w:color w:val="000000"/>
              </w:rPr>
            </w:pPr>
            <w:r>
              <w:t>для учащихся с ОВЗ</w:t>
            </w:r>
          </w:p>
        </w:tc>
      </w:tr>
      <w:tr w:rsidR="005D4501" w:rsidTr="005D4501">
        <w:trPr>
          <w:trHeight w:val="92"/>
        </w:trPr>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9</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Метод координат.</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14</w:t>
            </w:r>
            <w:r w:rsidR="00B627F9">
              <w:rPr>
                <w:color w:val="000000"/>
              </w:rPr>
              <w:t>.11</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rPr>
          <w:trHeight w:val="92"/>
        </w:trPr>
        <w:tc>
          <w:tcPr>
            <w:tcW w:w="5387" w:type="dxa"/>
            <w:gridSpan w:val="2"/>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b/>
                <w:bCs/>
              </w:rPr>
              <w:t>Раздел 2. Компьютер</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rPr>
                <w:b/>
                <w:color w:val="000000"/>
              </w:rPr>
            </w:pPr>
            <w:r>
              <w:rPr>
                <w:b/>
              </w:rPr>
              <w:t>7</w:t>
            </w:r>
          </w:p>
        </w:tc>
        <w:tc>
          <w:tcPr>
            <w:tcW w:w="993" w:type="dxa"/>
            <w:tcBorders>
              <w:top w:val="single" w:sz="4" w:space="0" w:color="000000"/>
              <w:left w:val="single" w:sz="4" w:space="0" w:color="000000"/>
              <w:bottom w:val="single" w:sz="4" w:space="0" w:color="000000"/>
              <w:right w:val="single" w:sz="4" w:space="0" w:color="auto"/>
            </w:tcBorders>
          </w:tcPr>
          <w:p w:rsidR="005D4501" w:rsidRDefault="005D4501" w:rsidP="005D4501">
            <w:pPr>
              <w:tabs>
                <w:tab w:val="left" w:pos="720"/>
              </w:tabs>
              <w:snapToGrid w:val="0"/>
              <w:rPr>
                <w:color w:val="000000"/>
              </w:rPr>
            </w:pPr>
          </w:p>
        </w:tc>
        <w:tc>
          <w:tcPr>
            <w:tcW w:w="2329" w:type="dxa"/>
            <w:gridSpan w:val="2"/>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10</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 xml:space="preserve">Текст как форма представления информации. Компьютер — основной документ подготовки текстов </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21</w:t>
            </w:r>
            <w:r w:rsidR="005D4501" w:rsidRPr="002D755C">
              <w:rPr>
                <w:color w:val="000000"/>
              </w:rPr>
              <w:t>.11</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11</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Основные объекты текстового документа. Ввод текста.</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28</w:t>
            </w:r>
            <w:r w:rsidR="005D4501" w:rsidRPr="002D755C">
              <w:rPr>
                <w:color w:val="000000"/>
              </w:rPr>
              <w:t>.11</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12</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 xml:space="preserve">Редактирование текста. </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D2780C">
            <w:pPr>
              <w:jc w:val="center"/>
            </w:pPr>
            <w:r>
              <w:rPr>
                <w:color w:val="000000"/>
              </w:rPr>
              <w:t>05</w:t>
            </w:r>
            <w:r w:rsidR="005D4501" w:rsidRPr="002D755C">
              <w:rPr>
                <w:color w:val="000000"/>
              </w:rPr>
              <w:t>.1</w:t>
            </w:r>
            <w:r>
              <w:rPr>
                <w:color w:val="000000"/>
              </w:rPr>
              <w:t>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13</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 xml:space="preserve">Фрагменты текста. </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12</w:t>
            </w:r>
            <w:r w:rsidR="005D4501">
              <w:rPr>
                <w:color w:val="000000"/>
              </w:rPr>
              <w:t>.12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14</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 xml:space="preserve">Форматирование текста. </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19</w:t>
            </w:r>
            <w:r w:rsidR="005D4501">
              <w:rPr>
                <w:color w:val="000000"/>
              </w:rPr>
              <w:t>.12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15</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Структура таблицы.</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D2780C" w:rsidP="005D4501">
            <w:pPr>
              <w:jc w:val="center"/>
            </w:pPr>
            <w:r>
              <w:rPr>
                <w:color w:val="000000"/>
              </w:rPr>
              <w:t>26</w:t>
            </w:r>
            <w:r w:rsidR="005D4501">
              <w:rPr>
                <w:color w:val="000000"/>
              </w:rPr>
              <w:t>.12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16</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Табличный способ решения логических задач.</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B627F9">
            <w:pPr>
              <w:jc w:val="center"/>
            </w:pPr>
            <w:r>
              <w:t>16.01</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5387" w:type="dxa"/>
            <w:gridSpan w:val="2"/>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b/>
                <w:bCs/>
              </w:rPr>
              <w:t xml:space="preserve">Раздел 3. </w:t>
            </w:r>
            <w:r>
              <w:rPr>
                <w:b/>
              </w:rPr>
              <w:t xml:space="preserve"> Подготовка текстов на компьютере</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rPr>
                <w:b/>
                <w:color w:val="000000"/>
              </w:rPr>
            </w:pPr>
            <w:r>
              <w:rPr>
                <w:b/>
              </w:rPr>
              <w:t>8</w:t>
            </w:r>
          </w:p>
        </w:tc>
        <w:tc>
          <w:tcPr>
            <w:tcW w:w="3322" w:type="dxa"/>
            <w:gridSpan w:val="3"/>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17</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autoSpaceDE w:val="0"/>
              <w:autoSpaceDN w:val="0"/>
              <w:adjustRightInd w:val="0"/>
              <w:rPr>
                <w:color w:val="000000"/>
              </w:rPr>
            </w:pPr>
            <w:r>
              <w:rPr>
                <w:bCs/>
                <w:color w:val="000000"/>
              </w:rPr>
              <w:t xml:space="preserve">Наглядные формы представления </w:t>
            </w:r>
            <w:proofErr w:type="gramStart"/>
            <w:r>
              <w:rPr>
                <w:bCs/>
                <w:color w:val="000000"/>
              </w:rPr>
              <w:t>информации</w:t>
            </w:r>
            <w:r>
              <w:rPr>
                <w:color w:val="000000"/>
              </w:rPr>
              <w:t xml:space="preserve"> От</w:t>
            </w:r>
            <w:proofErr w:type="gramEnd"/>
            <w:r>
              <w:rPr>
                <w:color w:val="000000"/>
              </w:rPr>
              <w:t xml:space="preserve"> текста к рисунку, от рисунка к схеме.</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5D4501">
            <w:pPr>
              <w:tabs>
                <w:tab w:val="left" w:pos="720"/>
              </w:tabs>
              <w:snapToGrid w:val="0"/>
              <w:jc w:val="center"/>
              <w:rPr>
                <w:color w:val="000000"/>
              </w:rPr>
            </w:pPr>
            <w:r>
              <w:rPr>
                <w:color w:val="000000"/>
              </w:rPr>
              <w:t>23</w:t>
            </w:r>
            <w:r w:rsidR="005D4501">
              <w:rPr>
                <w:color w:val="000000"/>
              </w:rPr>
              <w:t>.01</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18</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Диаграммы.</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5D4501">
            <w:pPr>
              <w:jc w:val="center"/>
            </w:pPr>
            <w:r>
              <w:rPr>
                <w:color w:val="000000"/>
              </w:rPr>
              <w:t>30</w:t>
            </w:r>
            <w:r w:rsidR="005D4501" w:rsidRPr="002D3C32">
              <w:rPr>
                <w:color w:val="000000"/>
              </w:rPr>
              <w:t>.01</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19</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bCs/>
                <w:color w:val="000000"/>
              </w:rPr>
              <w:t>Компьютерная графика</w:t>
            </w:r>
            <w:r>
              <w:rPr>
                <w:color w:val="000000"/>
              </w:rPr>
              <w:t xml:space="preserve">. Графический редактор </w:t>
            </w:r>
            <w:r>
              <w:rPr>
                <w:color w:val="000000"/>
                <w:lang w:val="en-US"/>
              </w:rPr>
              <w:t>Paint</w:t>
            </w:r>
            <w:r>
              <w:rPr>
                <w:color w:val="000000"/>
              </w:rPr>
              <w:t>.</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3668F3">
            <w:pPr>
              <w:jc w:val="center"/>
            </w:pPr>
            <w:r>
              <w:rPr>
                <w:color w:val="000000"/>
              </w:rPr>
              <w:t>0</w:t>
            </w:r>
            <w:r w:rsidR="00B627F9">
              <w:rPr>
                <w:color w:val="000000"/>
              </w:rPr>
              <w:t>6</w:t>
            </w:r>
            <w:r w:rsidR="005D4501" w:rsidRPr="002D3C32">
              <w:rPr>
                <w:color w:val="000000"/>
              </w:rPr>
              <w:t>.0</w:t>
            </w:r>
            <w:r>
              <w:rPr>
                <w:color w:val="000000"/>
              </w:rPr>
              <w:t>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62265C" w:rsidP="005D4501">
            <w:pPr>
              <w:tabs>
                <w:tab w:val="left" w:pos="720"/>
              </w:tabs>
              <w:snapToGrid w:val="0"/>
              <w:rPr>
                <w:color w:val="000000"/>
              </w:rPr>
            </w:pPr>
            <w:proofErr w:type="gramStart"/>
            <w:r>
              <w:t>П</w:t>
            </w:r>
            <w:r w:rsidRPr="00F9360B">
              <w:t>редоставление  дополнительного</w:t>
            </w:r>
            <w:proofErr w:type="gramEnd"/>
            <w:r w:rsidRPr="00F9360B">
              <w:t xml:space="preserve"> времени для завершения задания</w:t>
            </w:r>
            <w:r>
              <w:t xml:space="preserve"> для учащихся с ОВЗ</w:t>
            </w: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20</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Устройства ввода графической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B627F9">
            <w:pPr>
              <w:jc w:val="center"/>
            </w:pPr>
            <w:r>
              <w:rPr>
                <w:color w:val="000000"/>
              </w:rPr>
              <w:t>13</w:t>
            </w:r>
            <w:r w:rsidR="005D4501">
              <w:rPr>
                <w:color w:val="000000"/>
              </w:rPr>
              <w:t>.02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21</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Графический редактор.</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5D4501">
            <w:pPr>
              <w:jc w:val="center"/>
            </w:pPr>
            <w:r>
              <w:rPr>
                <w:color w:val="000000"/>
              </w:rPr>
              <w:t>20</w:t>
            </w:r>
            <w:r w:rsidR="005D4501">
              <w:rPr>
                <w:color w:val="000000"/>
              </w:rPr>
              <w:t>.02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22</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Разнообразие задач обработки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5D4501">
            <w:pPr>
              <w:jc w:val="center"/>
            </w:pPr>
            <w:r>
              <w:rPr>
                <w:color w:val="000000"/>
              </w:rPr>
              <w:t>27</w:t>
            </w:r>
            <w:r w:rsidR="005D4501">
              <w:rPr>
                <w:color w:val="000000"/>
              </w:rPr>
              <w:t>.02</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23</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 xml:space="preserve">Систематизация информации. </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4D7E53" w:rsidP="003668F3">
            <w:pPr>
              <w:jc w:val="center"/>
            </w:pPr>
            <w:r>
              <w:rPr>
                <w:color w:val="000000"/>
              </w:rPr>
              <w:t>0</w:t>
            </w:r>
            <w:r w:rsidR="003668F3">
              <w:rPr>
                <w:color w:val="000000"/>
              </w:rPr>
              <w:t>5</w:t>
            </w:r>
            <w:r w:rsidR="005D4501">
              <w:rPr>
                <w:color w:val="000000"/>
              </w:rPr>
              <w:t>.0</w:t>
            </w:r>
            <w:r>
              <w:rPr>
                <w:color w:val="000000"/>
              </w:rPr>
              <w:t>3</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24</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Поиск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3668F3">
            <w:pPr>
              <w:jc w:val="center"/>
            </w:pPr>
            <w:r>
              <w:rPr>
                <w:color w:val="000000"/>
              </w:rPr>
              <w:t>12</w:t>
            </w:r>
            <w:r w:rsidR="005D4501">
              <w:rPr>
                <w:color w:val="000000"/>
              </w:rPr>
              <w:t>.03</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5387" w:type="dxa"/>
            <w:gridSpan w:val="2"/>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b/>
              </w:rPr>
              <w:t>Раздел 4. Компьютерная графика</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rPr>
                <w:b/>
                <w:color w:val="000000"/>
              </w:rPr>
            </w:pPr>
            <w:r>
              <w:rPr>
                <w:b/>
              </w:rPr>
              <w:t>5</w:t>
            </w:r>
          </w:p>
        </w:tc>
        <w:tc>
          <w:tcPr>
            <w:tcW w:w="993" w:type="dxa"/>
            <w:tcBorders>
              <w:top w:val="single" w:sz="4" w:space="0" w:color="000000"/>
              <w:left w:val="single" w:sz="4" w:space="0" w:color="000000"/>
              <w:bottom w:val="single" w:sz="4" w:space="0" w:color="000000"/>
              <w:right w:val="single" w:sz="4" w:space="0" w:color="auto"/>
            </w:tcBorders>
          </w:tcPr>
          <w:p w:rsidR="005D4501" w:rsidRDefault="005D4501" w:rsidP="005D4501">
            <w:pPr>
              <w:tabs>
                <w:tab w:val="left" w:pos="720"/>
              </w:tabs>
              <w:snapToGrid w:val="0"/>
              <w:rPr>
                <w:color w:val="000000"/>
              </w:rPr>
            </w:pPr>
          </w:p>
        </w:tc>
        <w:tc>
          <w:tcPr>
            <w:tcW w:w="2329" w:type="dxa"/>
            <w:gridSpan w:val="2"/>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25</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 xml:space="preserve">Кодирование как изменение формы </w:t>
            </w:r>
            <w:r>
              <w:rPr>
                <w:color w:val="000000"/>
              </w:rPr>
              <w:lastRenderedPageBreak/>
              <w:t>представления информации.</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lastRenderedPageBreak/>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4D7E53" w:rsidP="003668F3">
            <w:pPr>
              <w:jc w:val="center"/>
            </w:pPr>
            <w:r>
              <w:rPr>
                <w:color w:val="000000"/>
              </w:rPr>
              <w:t>1</w:t>
            </w:r>
            <w:r w:rsidR="003668F3">
              <w:rPr>
                <w:color w:val="000000"/>
              </w:rPr>
              <w:t>9</w:t>
            </w:r>
            <w:r w:rsidR="005D4501">
              <w:rPr>
                <w:color w:val="000000"/>
              </w:rPr>
              <w:t>.03</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26</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Преобразование информации по заданным правилам.</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4D7E53" w:rsidP="003668F3">
            <w:pPr>
              <w:jc w:val="center"/>
            </w:pPr>
            <w:r>
              <w:rPr>
                <w:color w:val="000000"/>
              </w:rPr>
              <w:t>2</w:t>
            </w:r>
            <w:r w:rsidR="003668F3">
              <w:rPr>
                <w:color w:val="000000"/>
              </w:rPr>
              <w:t>6</w:t>
            </w:r>
            <w:r w:rsidR="005D4501">
              <w:rPr>
                <w:color w:val="000000"/>
              </w:rPr>
              <w:t>.03</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27</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Преобразование информации путём рассуждений</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4D7E53" w:rsidP="003668F3">
            <w:pPr>
              <w:jc w:val="center"/>
            </w:pPr>
            <w:r>
              <w:t>0</w:t>
            </w:r>
            <w:r w:rsidR="003668F3">
              <w:t>9</w:t>
            </w:r>
            <w:r>
              <w:t>.04</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28</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Разработка плана действий и его запись.  Запись плана действий в табличной форме</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4D7E53" w:rsidP="003668F3">
            <w:pPr>
              <w:tabs>
                <w:tab w:val="left" w:pos="720"/>
              </w:tabs>
              <w:snapToGrid w:val="0"/>
              <w:jc w:val="center"/>
              <w:rPr>
                <w:color w:val="000000"/>
              </w:rPr>
            </w:pPr>
            <w:r>
              <w:rPr>
                <w:color w:val="000000"/>
              </w:rPr>
              <w:t>1</w:t>
            </w:r>
            <w:r w:rsidR="003668F3">
              <w:rPr>
                <w:color w:val="000000"/>
              </w:rPr>
              <w:t>6</w:t>
            </w:r>
            <w:r>
              <w:rPr>
                <w:color w:val="000000"/>
              </w:rPr>
              <w:t>.04</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29</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Промежуточная аттестация. Итоговая контрольная работа</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5D4501"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4D7E53" w:rsidP="003668F3">
            <w:pPr>
              <w:tabs>
                <w:tab w:val="left" w:pos="720"/>
              </w:tabs>
              <w:snapToGrid w:val="0"/>
              <w:jc w:val="center"/>
              <w:rPr>
                <w:color w:val="000000"/>
              </w:rPr>
            </w:pPr>
            <w:r>
              <w:t>2</w:t>
            </w:r>
            <w:r w:rsidR="003668F3">
              <w:t>3</w:t>
            </w:r>
            <w:r w:rsidR="005D4501" w:rsidRPr="005C4ACB">
              <w:t>.04</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5387" w:type="dxa"/>
            <w:gridSpan w:val="2"/>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b/>
                <w:color w:val="000000"/>
              </w:rPr>
            </w:pPr>
            <w:r>
              <w:rPr>
                <w:b/>
                <w:bCs/>
              </w:rPr>
              <w:t>Раздел 5. Анимация</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3A0CDC" w:rsidP="005D4501">
            <w:pPr>
              <w:jc w:val="center"/>
              <w:rPr>
                <w:b/>
                <w:color w:val="000000"/>
              </w:rPr>
            </w:pPr>
            <w:r>
              <w:rPr>
                <w:b/>
                <w:color w:val="000000"/>
              </w:rPr>
              <w:t>6</w:t>
            </w:r>
          </w:p>
        </w:tc>
        <w:tc>
          <w:tcPr>
            <w:tcW w:w="3322" w:type="dxa"/>
            <w:gridSpan w:val="3"/>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jc w:val="center"/>
              <w:rPr>
                <w:color w:val="000000"/>
              </w:rPr>
            </w:pPr>
            <w:r>
              <w:rPr>
                <w:color w:val="000000"/>
              </w:rPr>
              <w:t>30</w:t>
            </w:r>
            <w:r w:rsidR="004F7312">
              <w:rPr>
                <w:color w:val="000000"/>
              </w:rPr>
              <w:t>-31</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Создание движущихся изображений.</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950008" w:rsidP="005D4501">
            <w:pPr>
              <w:jc w:val="center"/>
            </w:pPr>
            <w:r>
              <w:rPr>
                <w:color w:val="000000"/>
              </w:rPr>
              <w:t>2</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5D4501">
            <w:pPr>
              <w:jc w:val="center"/>
            </w:pPr>
            <w:r>
              <w:t>30</w:t>
            </w:r>
            <w:r w:rsidR="005D4501" w:rsidRPr="005C4ACB">
              <w:t>.04</w:t>
            </w:r>
          </w:p>
          <w:p w:rsidR="003668F3" w:rsidRDefault="003668F3" w:rsidP="005D4501">
            <w:pPr>
              <w:jc w:val="center"/>
            </w:pPr>
            <w:r>
              <w:t>07.05</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4F7312">
            <w:pPr>
              <w:tabs>
                <w:tab w:val="left" w:pos="720"/>
              </w:tabs>
              <w:snapToGrid w:val="0"/>
              <w:jc w:val="center"/>
              <w:rPr>
                <w:color w:val="000000"/>
              </w:rPr>
            </w:pPr>
            <w:r>
              <w:rPr>
                <w:color w:val="000000"/>
              </w:rPr>
              <w:t>3</w:t>
            </w:r>
            <w:r w:rsidR="004F7312">
              <w:rPr>
                <w:color w:val="000000"/>
              </w:rPr>
              <w:t>2</w:t>
            </w:r>
            <w:r w:rsidR="00A87E29">
              <w:rPr>
                <w:color w:val="000000"/>
              </w:rPr>
              <w:t>-3</w:t>
            </w:r>
            <w:r w:rsidR="004F7312">
              <w:rPr>
                <w:color w:val="000000"/>
              </w:rPr>
              <w:t>3</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Анимация.</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A87E29" w:rsidP="005D4501">
            <w:pPr>
              <w:jc w:val="center"/>
            </w:pPr>
            <w:r>
              <w:rPr>
                <w:color w:val="000000"/>
              </w:rPr>
              <w:t>2</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62265C">
            <w:pPr>
              <w:tabs>
                <w:tab w:val="left" w:pos="720"/>
              </w:tabs>
              <w:snapToGrid w:val="0"/>
              <w:jc w:val="center"/>
            </w:pPr>
            <w:r>
              <w:t>1</w:t>
            </w:r>
            <w:r w:rsidR="005D4501" w:rsidRPr="005C4ACB">
              <w:t>4</w:t>
            </w:r>
            <w:r w:rsidR="004D7E53">
              <w:t>.05</w:t>
            </w:r>
          </w:p>
          <w:p w:rsidR="005D4501" w:rsidRPr="00A87E29" w:rsidRDefault="003668F3" w:rsidP="00A87E29">
            <w:pPr>
              <w:tabs>
                <w:tab w:val="left" w:pos="720"/>
              </w:tabs>
              <w:snapToGrid w:val="0"/>
              <w:jc w:val="center"/>
              <w:rPr>
                <w:color w:val="000000"/>
              </w:rPr>
            </w:pPr>
            <w:r>
              <w:rPr>
                <w:color w:val="000000"/>
              </w:rPr>
              <w:t>21.05</w:t>
            </w: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r w:rsidR="005D4501" w:rsidTr="005D4501">
        <w:tc>
          <w:tcPr>
            <w:tcW w:w="817" w:type="dxa"/>
            <w:tcBorders>
              <w:top w:val="single" w:sz="4" w:space="0" w:color="000000"/>
              <w:left w:val="single" w:sz="4" w:space="0" w:color="000000"/>
              <w:bottom w:val="single" w:sz="4" w:space="0" w:color="000000"/>
              <w:right w:val="nil"/>
            </w:tcBorders>
            <w:hideMark/>
          </w:tcPr>
          <w:p w:rsidR="005D4501" w:rsidRDefault="005D4501" w:rsidP="004D7E53">
            <w:pPr>
              <w:tabs>
                <w:tab w:val="left" w:pos="720"/>
              </w:tabs>
              <w:snapToGrid w:val="0"/>
              <w:jc w:val="center"/>
              <w:rPr>
                <w:color w:val="000000"/>
              </w:rPr>
            </w:pPr>
            <w:r>
              <w:rPr>
                <w:color w:val="000000"/>
              </w:rPr>
              <w:t>3</w:t>
            </w:r>
            <w:r w:rsidR="004F7312">
              <w:rPr>
                <w:color w:val="000000"/>
              </w:rPr>
              <w:t>4</w:t>
            </w:r>
          </w:p>
        </w:tc>
        <w:tc>
          <w:tcPr>
            <w:tcW w:w="4570" w:type="dxa"/>
            <w:tcBorders>
              <w:top w:val="single" w:sz="4" w:space="0" w:color="000000"/>
              <w:left w:val="single" w:sz="4" w:space="0" w:color="000000"/>
              <w:bottom w:val="single" w:sz="4" w:space="0" w:color="000000"/>
              <w:right w:val="nil"/>
            </w:tcBorders>
            <w:hideMark/>
          </w:tcPr>
          <w:p w:rsidR="005D4501" w:rsidRDefault="005D4501" w:rsidP="005D4501">
            <w:pPr>
              <w:tabs>
                <w:tab w:val="left" w:pos="720"/>
              </w:tabs>
              <w:snapToGrid w:val="0"/>
              <w:rPr>
                <w:color w:val="000000"/>
              </w:rPr>
            </w:pPr>
            <w:r>
              <w:rPr>
                <w:color w:val="000000"/>
              </w:rPr>
              <w:t>Создаём слайд-шоу (выполнение и защита итогового проекта)</w:t>
            </w:r>
          </w:p>
        </w:tc>
        <w:tc>
          <w:tcPr>
            <w:tcW w:w="1134" w:type="dxa"/>
            <w:tcBorders>
              <w:top w:val="single" w:sz="4" w:space="0" w:color="000000"/>
              <w:left w:val="single" w:sz="4" w:space="0" w:color="000000"/>
              <w:bottom w:val="single" w:sz="4" w:space="0" w:color="000000"/>
              <w:right w:val="single" w:sz="4" w:space="0" w:color="000000"/>
            </w:tcBorders>
            <w:hideMark/>
          </w:tcPr>
          <w:p w:rsidR="005D4501" w:rsidRDefault="004D7E53" w:rsidP="005D4501">
            <w:pPr>
              <w:jc w:val="center"/>
            </w:pPr>
            <w:r>
              <w:rPr>
                <w:color w:val="000000"/>
              </w:rPr>
              <w:t>1</w:t>
            </w:r>
          </w:p>
        </w:tc>
        <w:tc>
          <w:tcPr>
            <w:tcW w:w="993" w:type="dxa"/>
            <w:tcBorders>
              <w:top w:val="single" w:sz="4" w:space="0" w:color="000000"/>
              <w:left w:val="single" w:sz="4" w:space="0" w:color="000000"/>
              <w:bottom w:val="single" w:sz="4" w:space="0" w:color="000000"/>
              <w:right w:val="single" w:sz="4" w:space="0" w:color="auto"/>
            </w:tcBorders>
          </w:tcPr>
          <w:p w:rsidR="005D4501" w:rsidRDefault="003668F3" w:rsidP="00A87E29">
            <w:pPr>
              <w:tabs>
                <w:tab w:val="left" w:pos="720"/>
              </w:tabs>
              <w:snapToGrid w:val="0"/>
              <w:jc w:val="center"/>
              <w:rPr>
                <w:color w:val="000000"/>
              </w:rPr>
            </w:pPr>
            <w:r>
              <w:rPr>
                <w:color w:val="000000"/>
              </w:rPr>
              <w:t>28</w:t>
            </w:r>
            <w:r w:rsidR="005D4501">
              <w:rPr>
                <w:color w:val="000000"/>
              </w:rPr>
              <w:t>.05</w:t>
            </w:r>
          </w:p>
          <w:p w:rsidR="00A87E29" w:rsidRDefault="00A87E29" w:rsidP="00A87E29">
            <w:pPr>
              <w:tabs>
                <w:tab w:val="left" w:pos="720"/>
              </w:tabs>
              <w:snapToGrid w:val="0"/>
              <w:jc w:val="center"/>
              <w:rPr>
                <w:color w:val="000000"/>
              </w:rPr>
            </w:pPr>
          </w:p>
        </w:tc>
        <w:tc>
          <w:tcPr>
            <w:tcW w:w="913" w:type="dxa"/>
            <w:tcBorders>
              <w:top w:val="single" w:sz="4" w:space="0" w:color="000000"/>
              <w:left w:val="single" w:sz="4" w:space="0" w:color="auto"/>
              <w:bottom w:val="single" w:sz="4" w:space="0" w:color="000000"/>
              <w:right w:val="single" w:sz="4" w:space="0" w:color="000000"/>
            </w:tcBorders>
          </w:tcPr>
          <w:p w:rsidR="005D4501" w:rsidRDefault="005D4501" w:rsidP="005D4501">
            <w:pPr>
              <w:tabs>
                <w:tab w:val="left" w:pos="720"/>
              </w:tabs>
              <w:snapToGrid w:val="0"/>
              <w:rPr>
                <w:color w:val="000000"/>
              </w:rPr>
            </w:pPr>
          </w:p>
        </w:tc>
        <w:tc>
          <w:tcPr>
            <w:tcW w:w="1416" w:type="dxa"/>
            <w:tcBorders>
              <w:top w:val="single" w:sz="4" w:space="0" w:color="000000"/>
              <w:left w:val="single" w:sz="4" w:space="0" w:color="000000"/>
              <w:bottom w:val="single" w:sz="4" w:space="0" w:color="000000"/>
              <w:right w:val="single" w:sz="4" w:space="0" w:color="000000"/>
            </w:tcBorders>
          </w:tcPr>
          <w:p w:rsidR="005D4501" w:rsidRDefault="005D4501" w:rsidP="005D4501">
            <w:pPr>
              <w:tabs>
                <w:tab w:val="left" w:pos="720"/>
              </w:tabs>
              <w:snapToGrid w:val="0"/>
              <w:rPr>
                <w:color w:val="000000"/>
              </w:rPr>
            </w:pPr>
          </w:p>
        </w:tc>
      </w:tr>
    </w:tbl>
    <w:p w:rsidR="002100FF" w:rsidRDefault="002100FF" w:rsidP="005D4501">
      <w:pPr>
        <w:tabs>
          <w:tab w:val="left" w:pos="426"/>
          <w:tab w:val="left" w:pos="993"/>
        </w:tabs>
      </w:pPr>
    </w:p>
    <w:sectPr w:rsidR="002100FF" w:rsidSect="00B22A4D">
      <w:footerReference w:type="default" r:id="rId8"/>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B91" w:rsidRDefault="000E1B91" w:rsidP="00C66E15">
      <w:r>
        <w:separator/>
      </w:r>
    </w:p>
  </w:endnote>
  <w:endnote w:type="continuationSeparator" w:id="0">
    <w:p w:rsidR="000E1B91" w:rsidRDefault="000E1B91" w:rsidP="00C66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545264"/>
      <w:docPartObj>
        <w:docPartGallery w:val="Page Numbers (Bottom of Page)"/>
        <w:docPartUnique/>
      </w:docPartObj>
    </w:sdtPr>
    <w:sdtEndPr/>
    <w:sdtContent>
      <w:p w:rsidR="00C66E15" w:rsidRDefault="00B51974">
        <w:pPr>
          <w:pStyle w:val="ab"/>
          <w:jc w:val="right"/>
        </w:pPr>
        <w:r>
          <w:fldChar w:fldCharType="begin"/>
        </w:r>
        <w:r w:rsidR="00C66E15">
          <w:instrText>PAGE   \* MERGEFORMAT</w:instrText>
        </w:r>
        <w:r>
          <w:fldChar w:fldCharType="separate"/>
        </w:r>
        <w:r w:rsidR="006A2EBB">
          <w:rPr>
            <w:noProof/>
          </w:rPr>
          <w:t>1</w:t>
        </w:r>
        <w:r>
          <w:fldChar w:fldCharType="end"/>
        </w:r>
      </w:p>
    </w:sdtContent>
  </w:sdt>
  <w:p w:rsidR="00C66E15" w:rsidRDefault="00C66E1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B91" w:rsidRDefault="000E1B91" w:rsidP="00C66E15">
      <w:r>
        <w:separator/>
      </w:r>
    </w:p>
  </w:footnote>
  <w:footnote w:type="continuationSeparator" w:id="0">
    <w:p w:rsidR="000E1B91" w:rsidRDefault="000E1B91" w:rsidP="00C66E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04190001"/>
    <w:lvl w:ilvl="0">
      <w:start w:val="1"/>
      <w:numFmt w:val="bullet"/>
      <w:lvlText w:val=""/>
      <w:lvlJc w:val="left"/>
      <w:pPr>
        <w:ind w:left="786" w:hanging="360"/>
      </w:pPr>
      <w:rPr>
        <w:rFonts w:ascii="Symbol" w:hAnsi="Symbol" w:hint="default"/>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440" w:hanging="360"/>
      </w:pPr>
      <w:rPr>
        <w:rFonts w:cs="Times New Roman"/>
      </w:rPr>
    </w:lvl>
  </w:abstractNum>
  <w:abstractNum w:abstractNumId="3" w15:restartNumberingAfterBreak="0">
    <w:nsid w:val="00000004"/>
    <w:multiLevelType w:val="singleLevel"/>
    <w:tmpl w:val="00000004"/>
    <w:name w:val="WW8Num4"/>
    <w:lvl w:ilvl="0">
      <w:start w:val="1"/>
      <w:numFmt w:val="bullet"/>
      <w:lvlText w:val=""/>
      <w:lvlJc w:val="left"/>
      <w:pPr>
        <w:tabs>
          <w:tab w:val="num" w:pos="567"/>
        </w:tabs>
        <w:ind w:left="567" w:hanging="34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cs="Times New Roman"/>
      </w:rPr>
    </w:lvl>
  </w:abstractNum>
  <w:abstractNum w:abstractNumId="5" w15:restartNumberingAfterBreak="0">
    <w:nsid w:val="00000006"/>
    <w:multiLevelType w:val="singleLevel"/>
    <w:tmpl w:val="00000006"/>
    <w:name w:val="WW8Num6"/>
    <w:lvl w:ilvl="0">
      <w:start w:val="1"/>
      <w:numFmt w:val="bullet"/>
      <w:lvlText w:val=""/>
      <w:lvlJc w:val="left"/>
      <w:pPr>
        <w:tabs>
          <w:tab w:val="num" w:pos="1875"/>
        </w:tabs>
        <w:ind w:left="1875"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644" w:hanging="360"/>
      </w:pPr>
      <w:rPr>
        <w:rFonts w:ascii="Symbol" w:hAnsi="Symbol"/>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Times New Roman"/>
      </w:rPr>
    </w:lvl>
  </w:abstractNum>
  <w:abstractNum w:abstractNumId="1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Times New Roman" w:hAnsi="Times New Roman"/>
      </w:rPr>
    </w:lvl>
  </w:abstractNum>
  <w:abstractNum w:abstractNumId="1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Wingdings" w:hAnsi="Wingdings"/>
      </w:rPr>
    </w:lvl>
  </w:abstractNum>
  <w:abstractNum w:abstractNumId="12" w15:restartNumberingAfterBreak="0">
    <w:nsid w:val="0000000D"/>
    <w:multiLevelType w:val="singleLevel"/>
    <w:tmpl w:val="0000000D"/>
    <w:name w:val="WW8Num13"/>
    <w:lvl w:ilvl="0">
      <w:numFmt w:val="bullet"/>
      <w:lvlText w:val=""/>
      <w:lvlJc w:val="left"/>
      <w:pPr>
        <w:tabs>
          <w:tab w:val="num" w:pos="567"/>
        </w:tabs>
        <w:ind w:left="567" w:hanging="340"/>
      </w:pPr>
      <w:rPr>
        <w:rFonts w:ascii="Symbol" w:hAnsi="Symbol"/>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440" w:hanging="360"/>
      </w:pPr>
      <w:rPr>
        <w:rFonts w:cs="Times New Roman"/>
      </w:rPr>
    </w:lvl>
  </w:abstractNum>
  <w:abstractNum w:abstractNumId="14" w15:restartNumberingAfterBreak="0">
    <w:nsid w:val="057B5CD6"/>
    <w:multiLevelType w:val="hybridMultilevel"/>
    <w:tmpl w:val="7CAA2288"/>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05F81AB3"/>
    <w:multiLevelType w:val="multilevel"/>
    <w:tmpl w:val="F6BA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8C5703"/>
    <w:multiLevelType w:val="hybridMultilevel"/>
    <w:tmpl w:val="A4329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F752674"/>
    <w:multiLevelType w:val="hybridMultilevel"/>
    <w:tmpl w:val="DB40E39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186B05F8"/>
    <w:multiLevelType w:val="hybridMultilevel"/>
    <w:tmpl w:val="3FA85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93672DD"/>
    <w:multiLevelType w:val="hybridMultilevel"/>
    <w:tmpl w:val="FA2886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33EF5"/>
    <w:multiLevelType w:val="hybridMultilevel"/>
    <w:tmpl w:val="EDF2F6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0743592"/>
    <w:multiLevelType w:val="hybridMultilevel"/>
    <w:tmpl w:val="B05652D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2" w15:restartNumberingAfterBreak="0">
    <w:nsid w:val="21463098"/>
    <w:multiLevelType w:val="hybridMultilevel"/>
    <w:tmpl w:val="634609A0"/>
    <w:lvl w:ilvl="0" w:tplc="8B74846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37443F7"/>
    <w:multiLevelType w:val="hybridMultilevel"/>
    <w:tmpl w:val="58C0474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237E3FE6"/>
    <w:multiLevelType w:val="hybridMultilevel"/>
    <w:tmpl w:val="20409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5834F53"/>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2858721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7" w15:restartNumberingAfterBreak="0">
    <w:nsid w:val="3A25596B"/>
    <w:multiLevelType w:val="hybridMultilevel"/>
    <w:tmpl w:val="6302A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161A68"/>
    <w:multiLevelType w:val="hybridMultilevel"/>
    <w:tmpl w:val="59580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F14C8A"/>
    <w:multiLevelType w:val="hybridMultilevel"/>
    <w:tmpl w:val="178216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ADF1C13"/>
    <w:multiLevelType w:val="hybridMultilevel"/>
    <w:tmpl w:val="5F244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E212053"/>
    <w:multiLevelType w:val="hybridMultilevel"/>
    <w:tmpl w:val="6F0ED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FDC7648"/>
    <w:multiLevelType w:val="hybridMultilevel"/>
    <w:tmpl w:val="17E4DE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4" w15:restartNumberingAfterBreak="0">
    <w:nsid w:val="5C2843FA"/>
    <w:multiLevelType w:val="hybridMultilevel"/>
    <w:tmpl w:val="28743A40"/>
    <w:lvl w:ilvl="0" w:tplc="0419000F">
      <w:start w:val="1"/>
      <w:numFmt w:val="decimal"/>
      <w:lvlText w:val="%1."/>
      <w:lvlJc w:val="left"/>
      <w:pPr>
        <w:tabs>
          <w:tab w:val="num" w:pos="720"/>
        </w:tabs>
        <w:ind w:left="720" w:hanging="360"/>
      </w:pPr>
      <w:rPr>
        <w:rFonts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B858E2"/>
    <w:multiLevelType w:val="hybridMultilevel"/>
    <w:tmpl w:val="3746EC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0415CA1"/>
    <w:multiLevelType w:val="multilevel"/>
    <w:tmpl w:val="875C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04B5F80"/>
    <w:multiLevelType w:val="hybridMultilevel"/>
    <w:tmpl w:val="0E9AA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1E73599"/>
    <w:multiLevelType w:val="hybridMultilevel"/>
    <w:tmpl w:val="C2EC7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D533A8"/>
    <w:multiLevelType w:val="hybridMultilevel"/>
    <w:tmpl w:val="FC26CB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82C205D"/>
    <w:multiLevelType w:val="multilevel"/>
    <w:tmpl w:val="945C0412"/>
    <w:lvl w:ilvl="0">
      <w:start w:val="1"/>
      <w:numFmt w:val="bullet"/>
      <w:lvlText w:val=""/>
      <w:lvlJc w:val="left"/>
      <w:pPr>
        <w:tabs>
          <w:tab w:val="num" w:pos="0"/>
        </w:tabs>
        <w:ind w:left="432" w:hanging="432"/>
      </w:pPr>
      <w:rPr>
        <w:rFonts w:ascii="Symbol" w:hAnsi="Symbol" w:hint="default"/>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41" w15:restartNumberingAfterBreak="0">
    <w:nsid w:val="75174E3D"/>
    <w:multiLevelType w:val="hybridMultilevel"/>
    <w:tmpl w:val="9DDA1D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F03EDE"/>
    <w:multiLevelType w:val="hybridMultilevel"/>
    <w:tmpl w:val="BD062048"/>
    <w:lvl w:ilvl="0" w:tplc="532E6AFA">
      <w:start w:val="1"/>
      <w:numFmt w:val="decimal"/>
      <w:lvlText w:val="%1"/>
      <w:lvlJc w:val="left"/>
      <w:rPr>
        <w:rFonts w:cs="Times New Roman" w:hint="default"/>
        <w:b w:val="0"/>
        <w:i w:val="0"/>
        <w:spacing w:val="0"/>
        <w:position w:val="0"/>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76905573"/>
    <w:multiLevelType w:val="hybridMultilevel"/>
    <w:tmpl w:val="EF042750"/>
    <w:lvl w:ilvl="0" w:tplc="22D0DCC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A753231"/>
    <w:multiLevelType w:val="hybridMultilevel"/>
    <w:tmpl w:val="00000000"/>
    <w:lvl w:ilvl="0" w:tplc="04190001">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45" w15:restartNumberingAfterBreak="0">
    <w:nsid w:val="7CB336E0"/>
    <w:multiLevelType w:val="hybridMultilevel"/>
    <w:tmpl w:val="E5DCE72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F401D3"/>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36"/>
  </w:num>
  <w:num w:numId="2">
    <w:abstractNumId w:val="15"/>
  </w:num>
  <w:num w:numId="3">
    <w:abstractNumId w:val="32"/>
  </w:num>
  <w:num w:numId="4">
    <w:abstractNumId w:val="30"/>
  </w:num>
  <w:num w:numId="5">
    <w:abstractNumId w:val="43"/>
  </w:num>
  <w:num w:numId="6">
    <w:abstractNumId w:val="45"/>
  </w:num>
  <w:num w:numId="7">
    <w:abstractNumId w:val="34"/>
  </w:num>
  <w:num w:numId="8">
    <w:abstractNumId w:val="42"/>
  </w:num>
  <w:num w:numId="9">
    <w:abstractNumId w:val="25"/>
  </w:num>
  <w:num w:numId="10">
    <w:abstractNumId w:val="23"/>
  </w:num>
  <w:num w:numId="11">
    <w:abstractNumId w:val="14"/>
  </w:num>
  <w:num w:numId="12">
    <w:abstractNumId w:val="44"/>
  </w:num>
  <w:num w:numId="13">
    <w:abstractNumId w:val="38"/>
  </w:num>
  <w:num w:numId="14">
    <w:abstractNumId w:val="19"/>
  </w:num>
  <w:num w:numId="15">
    <w:abstractNumId w:val="41"/>
  </w:num>
  <w:num w:numId="16">
    <w:abstractNumId w:val="7"/>
  </w:num>
  <w:num w:numId="17">
    <w:abstractNumId w:val="0"/>
  </w:num>
  <w:num w:numId="18">
    <w:abstractNumId w:val="1"/>
  </w:num>
  <w:num w:numId="19">
    <w:abstractNumId w:val="2"/>
  </w:num>
  <w:num w:numId="20">
    <w:abstractNumId w:val="3"/>
  </w:num>
  <w:num w:numId="21">
    <w:abstractNumId w:val="4"/>
  </w:num>
  <w:num w:numId="22">
    <w:abstractNumId w:val="5"/>
  </w:num>
  <w:num w:numId="23">
    <w:abstractNumId w:val="6"/>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21"/>
  </w:num>
  <w:num w:numId="31">
    <w:abstractNumId w:val="31"/>
  </w:num>
  <w:num w:numId="32">
    <w:abstractNumId w:val="20"/>
  </w:num>
  <w:num w:numId="33">
    <w:abstractNumId w:val="26"/>
  </w:num>
  <w:num w:numId="34">
    <w:abstractNumId w:val="39"/>
  </w:num>
  <w:num w:numId="35">
    <w:abstractNumId w:val="46"/>
  </w:num>
  <w:num w:numId="36">
    <w:abstractNumId w:val="16"/>
  </w:num>
  <w:num w:numId="37">
    <w:abstractNumId w:val="29"/>
  </w:num>
  <w:num w:numId="38">
    <w:abstractNumId w:val="40"/>
  </w:num>
  <w:num w:numId="39">
    <w:abstractNumId w:val="28"/>
  </w:num>
  <w:num w:numId="40">
    <w:abstractNumId w:val="27"/>
  </w:num>
  <w:num w:numId="41">
    <w:abstractNumId w:val="17"/>
  </w:num>
  <w:num w:numId="42">
    <w:abstractNumId w:val="33"/>
  </w:num>
  <w:num w:numId="43">
    <w:abstractNumId w:val="18"/>
  </w:num>
  <w:num w:numId="44">
    <w:abstractNumId w:val="37"/>
  </w:num>
  <w:num w:numId="45">
    <w:abstractNumId w:val="24"/>
  </w:num>
  <w:num w:numId="46">
    <w:abstractNumId w:val="35"/>
  </w:num>
  <w:num w:numId="47">
    <w:abstractNumId w:val="22"/>
  </w:num>
  <w:num w:numId="48">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3484"/>
    <w:rsid w:val="000006BF"/>
    <w:rsid w:val="000177A7"/>
    <w:rsid w:val="00035A17"/>
    <w:rsid w:val="00041F04"/>
    <w:rsid w:val="00060432"/>
    <w:rsid w:val="000606D3"/>
    <w:rsid w:val="000707FD"/>
    <w:rsid w:val="00070FA6"/>
    <w:rsid w:val="0009008A"/>
    <w:rsid w:val="00097B6F"/>
    <w:rsid w:val="000B5431"/>
    <w:rsid w:val="000C1784"/>
    <w:rsid w:val="000C44CB"/>
    <w:rsid w:val="000D41D9"/>
    <w:rsid w:val="000E1B91"/>
    <w:rsid w:val="000E53B0"/>
    <w:rsid w:val="001227A6"/>
    <w:rsid w:val="0012643D"/>
    <w:rsid w:val="001514F3"/>
    <w:rsid w:val="00157BE8"/>
    <w:rsid w:val="00161492"/>
    <w:rsid w:val="00176EB1"/>
    <w:rsid w:val="00190C3A"/>
    <w:rsid w:val="00196DB0"/>
    <w:rsid w:val="001A569E"/>
    <w:rsid w:val="001B595B"/>
    <w:rsid w:val="001C5B92"/>
    <w:rsid w:val="001C6277"/>
    <w:rsid w:val="001E44D9"/>
    <w:rsid w:val="001F2AA4"/>
    <w:rsid w:val="001F2C0B"/>
    <w:rsid w:val="002100FF"/>
    <w:rsid w:val="0021276F"/>
    <w:rsid w:val="00213CB1"/>
    <w:rsid w:val="002243CB"/>
    <w:rsid w:val="00234762"/>
    <w:rsid w:val="00243F46"/>
    <w:rsid w:val="00250887"/>
    <w:rsid w:val="0025104B"/>
    <w:rsid w:val="002555AE"/>
    <w:rsid w:val="00261926"/>
    <w:rsid w:val="00264B22"/>
    <w:rsid w:val="00272295"/>
    <w:rsid w:val="00275D10"/>
    <w:rsid w:val="002A27A6"/>
    <w:rsid w:val="002A40F0"/>
    <w:rsid w:val="002A45FF"/>
    <w:rsid w:val="002B6F03"/>
    <w:rsid w:val="002C22A9"/>
    <w:rsid w:val="002C43AB"/>
    <w:rsid w:val="002D3607"/>
    <w:rsid w:val="002E2E4D"/>
    <w:rsid w:val="002F197F"/>
    <w:rsid w:val="00304B69"/>
    <w:rsid w:val="00315791"/>
    <w:rsid w:val="003242B2"/>
    <w:rsid w:val="00344EDB"/>
    <w:rsid w:val="00346BCB"/>
    <w:rsid w:val="003668F3"/>
    <w:rsid w:val="00374F89"/>
    <w:rsid w:val="003755B4"/>
    <w:rsid w:val="003774AC"/>
    <w:rsid w:val="00394377"/>
    <w:rsid w:val="003A0056"/>
    <w:rsid w:val="003A0CDC"/>
    <w:rsid w:val="003B15D7"/>
    <w:rsid w:val="003B2194"/>
    <w:rsid w:val="003B3D5C"/>
    <w:rsid w:val="003B6851"/>
    <w:rsid w:val="003F05CB"/>
    <w:rsid w:val="003F6B4C"/>
    <w:rsid w:val="003F794C"/>
    <w:rsid w:val="0040362A"/>
    <w:rsid w:val="00426FDA"/>
    <w:rsid w:val="0043285B"/>
    <w:rsid w:val="00443680"/>
    <w:rsid w:val="004539E1"/>
    <w:rsid w:val="0046171B"/>
    <w:rsid w:val="004624D3"/>
    <w:rsid w:val="00463A24"/>
    <w:rsid w:val="00475694"/>
    <w:rsid w:val="00481C2A"/>
    <w:rsid w:val="00484E37"/>
    <w:rsid w:val="004A38ED"/>
    <w:rsid w:val="004B409E"/>
    <w:rsid w:val="004C7121"/>
    <w:rsid w:val="004D5407"/>
    <w:rsid w:val="004D7E53"/>
    <w:rsid w:val="004F7312"/>
    <w:rsid w:val="004F7981"/>
    <w:rsid w:val="005022DC"/>
    <w:rsid w:val="00520180"/>
    <w:rsid w:val="00524CA7"/>
    <w:rsid w:val="00533467"/>
    <w:rsid w:val="0053518D"/>
    <w:rsid w:val="005414D3"/>
    <w:rsid w:val="0054166B"/>
    <w:rsid w:val="005456AE"/>
    <w:rsid w:val="0055306F"/>
    <w:rsid w:val="00566346"/>
    <w:rsid w:val="00577E6F"/>
    <w:rsid w:val="005808F0"/>
    <w:rsid w:val="00585881"/>
    <w:rsid w:val="005915C7"/>
    <w:rsid w:val="0059263C"/>
    <w:rsid w:val="005B08EA"/>
    <w:rsid w:val="005B2791"/>
    <w:rsid w:val="005D3E21"/>
    <w:rsid w:val="005D4501"/>
    <w:rsid w:val="005D75B6"/>
    <w:rsid w:val="005E176D"/>
    <w:rsid w:val="005F44A7"/>
    <w:rsid w:val="0060406B"/>
    <w:rsid w:val="006139B0"/>
    <w:rsid w:val="0062265C"/>
    <w:rsid w:val="00623DA0"/>
    <w:rsid w:val="00637C90"/>
    <w:rsid w:val="00655ECA"/>
    <w:rsid w:val="006746B0"/>
    <w:rsid w:val="006877A3"/>
    <w:rsid w:val="006A1E34"/>
    <w:rsid w:val="006A2EBB"/>
    <w:rsid w:val="006B246B"/>
    <w:rsid w:val="006D11A2"/>
    <w:rsid w:val="006D4328"/>
    <w:rsid w:val="006E33A2"/>
    <w:rsid w:val="006E3E3A"/>
    <w:rsid w:val="006F098C"/>
    <w:rsid w:val="006F42CC"/>
    <w:rsid w:val="006F591D"/>
    <w:rsid w:val="007026BC"/>
    <w:rsid w:val="00703400"/>
    <w:rsid w:val="00707B97"/>
    <w:rsid w:val="0071286F"/>
    <w:rsid w:val="007249E8"/>
    <w:rsid w:val="00731517"/>
    <w:rsid w:val="0073267F"/>
    <w:rsid w:val="00741EB9"/>
    <w:rsid w:val="007A645C"/>
    <w:rsid w:val="007B13E1"/>
    <w:rsid w:val="007B3837"/>
    <w:rsid w:val="007C564C"/>
    <w:rsid w:val="007D582D"/>
    <w:rsid w:val="007D6453"/>
    <w:rsid w:val="007F04A8"/>
    <w:rsid w:val="007F14DA"/>
    <w:rsid w:val="00811898"/>
    <w:rsid w:val="0084294B"/>
    <w:rsid w:val="00846E1C"/>
    <w:rsid w:val="0085653B"/>
    <w:rsid w:val="00867149"/>
    <w:rsid w:val="00867E4F"/>
    <w:rsid w:val="008B10E2"/>
    <w:rsid w:val="008C099B"/>
    <w:rsid w:val="008C2F02"/>
    <w:rsid w:val="008C3BA1"/>
    <w:rsid w:val="008C5E50"/>
    <w:rsid w:val="008D0ED3"/>
    <w:rsid w:val="00901F3A"/>
    <w:rsid w:val="00921E4F"/>
    <w:rsid w:val="009302A8"/>
    <w:rsid w:val="00943F1B"/>
    <w:rsid w:val="00946C6A"/>
    <w:rsid w:val="00950008"/>
    <w:rsid w:val="0096015C"/>
    <w:rsid w:val="00971F77"/>
    <w:rsid w:val="00976600"/>
    <w:rsid w:val="009A5826"/>
    <w:rsid w:val="009A70A4"/>
    <w:rsid w:val="009A70F6"/>
    <w:rsid w:val="009F3A53"/>
    <w:rsid w:val="00A116AA"/>
    <w:rsid w:val="00A14613"/>
    <w:rsid w:val="00A14B94"/>
    <w:rsid w:val="00A4371A"/>
    <w:rsid w:val="00A60D36"/>
    <w:rsid w:val="00A61C6F"/>
    <w:rsid w:val="00A6218A"/>
    <w:rsid w:val="00A66DBF"/>
    <w:rsid w:val="00A77E9D"/>
    <w:rsid w:val="00A80BF6"/>
    <w:rsid w:val="00A8199D"/>
    <w:rsid w:val="00A84A60"/>
    <w:rsid w:val="00A85A82"/>
    <w:rsid w:val="00A86630"/>
    <w:rsid w:val="00A87E29"/>
    <w:rsid w:val="00A9392B"/>
    <w:rsid w:val="00A96B65"/>
    <w:rsid w:val="00AA21F2"/>
    <w:rsid w:val="00AB1BFA"/>
    <w:rsid w:val="00AC3040"/>
    <w:rsid w:val="00AC3043"/>
    <w:rsid w:val="00AC78DA"/>
    <w:rsid w:val="00AD5548"/>
    <w:rsid w:val="00AE5A98"/>
    <w:rsid w:val="00AF2A53"/>
    <w:rsid w:val="00B22A4D"/>
    <w:rsid w:val="00B27B99"/>
    <w:rsid w:val="00B3742C"/>
    <w:rsid w:val="00B509ED"/>
    <w:rsid w:val="00B51974"/>
    <w:rsid w:val="00B51C0E"/>
    <w:rsid w:val="00B627F9"/>
    <w:rsid w:val="00B732C0"/>
    <w:rsid w:val="00B7415B"/>
    <w:rsid w:val="00B96F8C"/>
    <w:rsid w:val="00BA481D"/>
    <w:rsid w:val="00BA7D0B"/>
    <w:rsid w:val="00BB0D87"/>
    <w:rsid w:val="00BB19E0"/>
    <w:rsid w:val="00BD2F71"/>
    <w:rsid w:val="00BD3A14"/>
    <w:rsid w:val="00BD6E1A"/>
    <w:rsid w:val="00C21D13"/>
    <w:rsid w:val="00C266E1"/>
    <w:rsid w:val="00C27DC7"/>
    <w:rsid w:val="00C4474F"/>
    <w:rsid w:val="00C56837"/>
    <w:rsid w:val="00C56F90"/>
    <w:rsid w:val="00C66E15"/>
    <w:rsid w:val="00C671EA"/>
    <w:rsid w:val="00C76381"/>
    <w:rsid w:val="00C83AB5"/>
    <w:rsid w:val="00C84CC0"/>
    <w:rsid w:val="00CA588E"/>
    <w:rsid w:val="00CC1A0C"/>
    <w:rsid w:val="00CC4A12"/>
    <w:rsid w:val="00CE6C13"/>
    <w:rsid w:val="00D0073A"/>
    <w:rsid w:val="00D1553A"/>
    <w:rsid w:val="00D276DE"/>
    <w:rsid w:val="00D2780C"/>
    <w:rsid w:val="00D40AA0"/>
    <w:rsid w:val="00D42284"/>
    <w:rsid w:val="00D44675"/>
    <w:rsid w:val="00D509DC"/>
    <w:rsid w:val="00D528FC"/>
    <w:rsid w:val="00D53C00"/>
    <w:rsid w:val="00D55EA8"/>
    <w:rsid w:val="00D61849"/>
    <w:rsid w:val="00D74D13"/>
    <w:rsid w:val="00D92C66"/>
    <w:rsid w:val="00D9571B"/>
    <w:rsid w:val="00D96FB0"/>
    <w:rsid w:val="00D976FC"/>
    <w:rsid w:val="00DB2DBE"/>
    <w:rsid w:val="00DC07B7"/>
    <w:rsid w:val="00DC0ADA"/>
    <w:rsid w:val="00DD2FC1"/>
    <w:rsid w:val="00DD61D7"/>
    <w:rsid w:val="00DE5643"/>
    <w:rsid w:val="00DF39E3"/>
    <w:rsid w:val="00E06C2E"/>
    <w:rsid w:val="00E259AC"/>
    <w:rsid w:val="00E445F1"/>
    <w:rsid w:val="00E62B18"/>
    <w:rsid w:val="00E72D88"/>
    <w:rsid w:val="00E73484"/>
    <w:rsid w:val="00E73CD3"/>
    <w:rsid w:val="00E8053F"/>
    <w:rsid w:val="00E8187B"/>
    <w:rsid w:val="00E91773"/>
    <w:rsid w:val="00E9294B"/>
    <w:rsid w:val="00E97C99"/>
    <w:rsid w:val="00EA4B6F"/>
    <w:rsid w:val="00EC42D7"/>
    <w:rsid w:val="00ED5212"/>
    <w:rsid w:val="00ED7384"/>
    <w:rsid w:val="00EF66BC"/>
    <w:rsid w:val="00F071D7"/>
    <w:rsid w:val="00F16C0A"/>
    <w:rsid w:val="00F30B7F"/>
    <w:rsid w:val="00F36F84"/>
    <w:rsid w:val="00F417F8"/>
    <w:rsid w:val="00F7432F"/>
    <w:rsid w:val="00F75242"/>
    <w:rsid w:val="00F77057"/>
    <w:rsid w:val="00FA1678"/>
    <w:rsid w:val="00FC4305"/>
    <w:rsid w:val="00FF3631"/>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529573"/>
  <w15:docId w15:val="{3454950F-ED53-46B9-8A49-E26A61A1E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3484"/>
    <w:rPr>
      <w:rFonts w:ascii="Times New Roman" w:hAnsi="Times New Roman"/>
      <w:sz w:val="24"/>
      <w:szCs w:val="24"/>
    </w:rPr>
  </w:style>
  <w:style w:type="paragraph" w:styleId="1">
    <w:name w:val="heading 1"/>
    <w:basedOn w:val="a"/>
    <w:next w:val="a"/>
    <w:link w:val="10"/>
    <w:uiPriority w:val="99"/>
    <w:qFormat/>
    <w:rsid w:val="004A38ED"/>
    <w:pPr>
      <w:keepNext/>
      <w:suppressAutoHyphens/>
      <w:spacing w:before="240" w:after="60" w:line="240" w:lineRule="atLeast"/>
      <w:ind w:left="641" w:hanging="284"/>
      <w:jc w:val="both"/>
      <w:outlineLvl w:val="0"/>
    </w:pPr>
    <w:rPr>
      <w:rFonts w:ascii="Cambria" w:hAnsi="Cambria"/>
      <w:b/>
      <w:bCs/>
      <w:kern w:val="32"/>
      <w:sz w:val="32"/>
      <w:szCs w:val="32"/>
      <w:lang w:eastAsia="ar-SA"/>
    </w:rPr>
  </w:style>
  <w:style w:type="paragraph" w:styleId="2">
    <w:name w:val="heading 2"/>
    <w:basedOn w:val="a"/>
    <w:next w:val="a"/>
    <w:link w:val="21"/>
    <w:qFormat/>
    <w:rsid w:val="00E73484"/>
    <w:pPr>
      <w:keepNext/>
      <w:ind w:firstLine="567"/>
      <w:jc w:val="center"/>
      <w:outlineLvl w:val="1"/>
    </w:pPr>
    <w:rPr>
      <w:b/>
      <w:bCs/>
      <w:color w:val="339966"/>
      <w:sz w:val="28"/>
    </w:rPr>
  </w:style>
  <w:style w:type="paragraph" w:styleId="3">
    <w:name w:val="heading 3"/>
    <w:basedOn w:val="a"/>
    <w:next w:val="a"/>
    <w:link w:val="30"/>
    <w:uiPriority w:val="99"/>
    <w:qFormat/>
    <w:rsid w:val="00E73484"/>
    <w:pPr>
      <w:keepNext/>
      <w:keepLines/>
      <w:spacing w:before="20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9A35F1"/>
    <w:rPr>
      <w:rFonts w:asciiTheme="majorHAnsi" w:eastAsiaTheme="majorEastAsia" w:hAnsiTheme="majorHAnsi" w:cstheme="majorBidi"/>
      <w:b/>
      <w:bCs/>
      <w:kern w:val="32"/>
      <w:sz w:val="32"/>
      <w:szCs w:val="32"/>
    </w:rPr>
  </w:style>
  <w:style w:type="character" w:customStyle="1" w:styleId="21">
    <w:name w:val="Заголовок 2 Знак1"/>
    <w:basedOn w:val="a0"/>
    <w:link w:val="2"/>
    <w:uiPriority w:val="99"/>
    <w:locked/>
    <w:rsid w:val="00E73484"/>
    <w:rPr>
      <w:rFonts w:ascii="Times New Roman" w:hAnsi="Times New Roman" w:cs="Times New Roman"/>
      <w:b/>
      <w:bCs/>
      <w:color w:val="339966"/>
      <w:sz w:val="24"/>
      <w:szCs w:val="24"/>
      <w:lang w:eastAsia="ru-RU"/>
    </w:rPr>
  </w:style>
  <w:style w:type="character" w:customStyle="1" w:styleId="30">
    <w:name w:val="Заголовок 3 Знак"/>
    <w:basedOn w:val="a0"/>
    <w:link w:val="3"/>
    <w:uiPriority w:val="99"/>
    <w:semiHidden/>
    <w:locked/>
    <w:rsid w:val="00E73484"/>
    <w:rPr>
      <w:rFonts w:ascii="Cambria" w:hAnsi="Cambria" w:cs="Times New Roman"/>
      <w:b/>
      <w:bCs/>
      <w:color w:val="4F81BD"/>
      <w:sz w:val="24"/>
      <w:szCs w:val="24"/>
      <w:lang w:eastAsia="ru-RU"/>
    </w:rPr>
  </w:style>
  <w:style w:type="paragraph" w:styleId="a3">
    <w:name w:val="List Paragraph"/>
    <w:basedOn w:val="a"/>
    <w:uiPriority w:val="99"/>
    <w:qFormat/>
    <w:rsid w:val="00E73484"/>
    <w:pPr>
      <w:spacing w:after="200" w:line="276" w:lineRule="auto"/>
      <w:ind w:left="720"/>
      <w:contextualSpacing/>
    </w:pPr>
    <w:rPr>
      <w:rFonts w:ascii="Calibri" w:eastAsia="Times New Roman" w:hAnsi="Calibri"/>
      <w:sz w:val="22"/>
      <w:szCs w:val="22"/>
    </w:rPr>
  </w:style>
  <w:style w:type="paragraph" w:styleId="a4">
    <w:name w:val="Normal (Web)"/>
    <w:basedOn w:val="a"/>
    <w:uiPriority w:val="99"/>
    <w:rsid w:val="00E73484"/>
    <w:pPr>
      <w:spacing w:before="100" w:beforeAutospacing="1" w:after="100" w:afterAutospacing="1"/>
    </w:pPr>
    <w:rPr>
      <w:rFonts w:eastAsia="Times New Roma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73484"/>
    <w:rPr>
      <w:rFonts w:ascii="Times New Roman" w:hAnsi="Times New Roman"/>
      <w:sz w:val="24"/>
      <w:u w:val="none"/>
      <w:effect w:val="none"/>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uiPriority w:val="99"/>
    <w:rsid w:val="00E73484"/>
    <w:rPr>
      <w:rFonts w:ascii="Times New Roman" w:hAnsi="Times New Roman"/>
      <w:sz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
    <w:uiPriority w:val="99"/>
    <w:rsid w:val="00E73484"/>
    <w:pPr>
      <w:spacing w:after="120"/>
      <w:ind w:left="280"/>
    </w:pPr>
    <w:rPr>
      <w:rFonts w:eastAsia="Times New Roman"/>
    </w:rPr>
  </w:style>
  <w:style w:type="character" w:styleId="a5">
    <w:name w:val="Hyperlink"/>
    <w:basedOn w:val="a0"/>
    <w:uiPriority w:val="99"/>
    <w:rsid w:val="00E73484"/>
    <w:rPr>
      <w:rFonts w:cs="Times New Roman"/>
      <w:color w:val="0000FF"/>
      <w:u w:val="single"/>
    </w:rPr>
  </w:style>
  <w:style w:type="paragraph" w:styleId="a6">
    <w:name w:val="Body Text"/>
    <w:basedOn w:val="a"/>
    <w:link w:val="11"/>
    <w:uiPriority w:val="99"/>
    <w:rsid w:val="00E73484"/>
    <w:pPr>
      <w:shd w:val="clear" w:color="auto" w:fill="FFFFFF"/>
      <w:spacing w:line="240" w:lineRule="atLeast"/>
      <w:ind w:left="641" w:hanging="284"/>
      <w:jc w:val="center"/>
    </w:pPr>
    <w:rPr>
      <w:rFonts w:eastAsia="Times New Roman"/>
      <w:b/>
      <w:bCs/>
      <w:color w:val="000000"/>
      <w:szCs w:val="16"/>
    </w:rPr>
  </w:style>
  <w:style w:type="character" w:customStyle="1" w:styleId="11">
    <w:name w:val="Основной текст Знак1"/>
    <w:basedOn w:val="a0"/>
    <w:link w:val="a6"/>
    <w:uiPriority w:val="99"/>
    <w:locked/>
    <w:rsid w:val="00E73484"/>
    <w:rPr>
      <w:rFonts w:ascii="Times New Roman" w:hAnsi="Times New Roman" w:cs="Times New Roman"/>
      <w:b/>
      <w:bCs/>
      <w:color w:val="000000"/>
      <w:sz w:val="16"/>
      <w:szCs w:val="16"/>
      <w:shd w:val="clear" w:color="auto" w:fill="FFFFFF"/>
      <w:lang w:eastAsia="ru-RU"/>
    </w:rPr>
  </w:style>
  <w:style w:type="paragraph" w:styleId="a7">
    <w:name w:val="Title"/>
    <w:basedOn w:val="a"/>
    <w:link w:val="a8"/>
    <w:uiPriority w:val="99"/>
    <w:qFormat/>
    <w:rsid w:val="00E73484"/>
    <w:pPr>
      <w:jc w:val="center"/>
    </w:pPr>
    <w:rPr>
      <w:rFonts w:ascii="Arial" w:eastAsia="Times New Roman" w:hAnsi="Arial" w:cs="Arial"/>
      <w:b/>
      <w:bCs/>
      <w:sz w:val="28"/>
      <w:szCs w:val="26"/>
    </w:rPr>
  </w:style>
  <w:style w:type="character" w:customStyle="1" w:styleId="a8">
    <w:name w:val="Заголовок Знак"/>
    <w:basedOn w:val="a0"/>
    <w:link w:val="a7"/>
    <w:uiPriority w:val="99"/>
    <w:locked/>
    <w:rsid w:val="00E73484"/>
    <w:rPr>
      <w:rFonts w:ascii="Arial" w:hAnsi="Arial" w:cs="Arial"/>
      <w:b/>
      <w:bCs/>
      <w:sz w:val="26"/>
      <w:szCs w:val="26"/>
      <w:lang w:eastAsia="ru-RU"/>
    </w:rPr>
  </w:style>
  <w:style w:type="paragraph" w:styleId="a9">
    <w:name w:val="header"/>
    <w:basedOn w:val="a"/>
    <w:link w:val="12"/>
    <w:uiPriority w:val="99"/>
    <w:rsid w:val="00E73484"/>
    <w:pPr>
      <w:tabs>
        <w:tab w:val="center" w:pos="4677"/>
        <w:tab w:val="right" w:pos="9355"/>
      </w:tabs>
      <w:spacing w:line="240" w:lineRule="atLeast"/>
      <w:ind w:left="641" w:hanging="284"/>
      <w:jc w:val="both"/>
    </w:pPr>
    <w:rPr>
      <w:rFonts w:eastAsia="Times New Roman"/>
    </w:rPr>
  </w:style>
  <w:style w:type="character" w:customStyle="1" w:styleId="12">
    <w:name w:val="Верхний колонтитул Знак1"/>
    <w:basedOn w:val="a0"/>
    <w:link w:val="a9"/>
    <w:uiPriority w:val="99"/>
    <w:locked/>
    <w:rsid w:val="00E73484"/>
    <w:rPr>
      <w:rFonts w:ascii="Times New Roman" w:hAnsi="Times New Roman" w:cs="Times New Roman"/>
      <w:sz w:val="24"/>
      <w:szCs w:val="24"/>
      <w:lang w:eastAsia="ru-RU"/>
    </w:rPr>
  </w:style>
  <w:style w:type="character" w:styleId="aa">
    <w:name w:val="page number"/>
    <w:basedOn w:val="a0"/>
    <w:uiPriority w:val="99"/>
    <w:rsid w:val="00E73484"/>
    <w:rPr>
      <w:rFonts w:cs="Times New Roman"/>
    </w:rPr>
  </w:style>
  <w:style w:type="paragraph" w:styleId="ab">
    <w:name w:val="footer"/>
    <w:basedOn w:val="a"/>
    <w:link w:val="13"/>
    <w:uiPriority w:val="99"/>
    <w:rsid w:val="00E73484"/>
    <w:pPr>
      <w:tabs>
        <w:tab w:val="center" w:pos="4677"/>
        <w:tab w:val="right" w:pos="9355"/>
      </w:tabs>
      <w:spacing w:line="240" w:lineRule="atLeast"/>
      <w:ind w:left="641" w:hanging="284"/>
      <w:jc w:val="both"/>
    </w:pPr>
    <w:rPr>
      <w:rFonts w:eastAsia="Times New Roman"/>
    </w:rPr>
  </w:style>
  <w:style w:type="character" w:customStyle="1" w:styleId="13">
    <w:name w:val="Нижний колонтитул Знак1"/>
    <w:basedOn w:val="a0"/>
    <w:link w:val="ab"/>
    <w:uiPriority w:val="99"/>
    <w:locked/>
    <w:rsid w:val="00E73484"/>
    <w:rPr>
      <w:rFonts w:ascii="Times New Roman" w:hAnsi="Times New Roman" w:cs="Times New Roman"/>
      <w:sz w:val="24"/>
      <w:szCs w:val="24"/>
      <w:lang w:eastAsia="ru-RU"/>
    </w:rPr>
  </w:style>
  <w:style w:type="paragraph" w:styleId="ac">
    <w:name w:val="Body Text Indent"/>
    <w:basedOn w:val="a"/>
    <w:link w:val="14"/>
    <w:uiPriority w:val="99"/>
    <w:rsid w:val="00E73484"/>
    <w:pPr>
      <w:spacing w:after="120" w:line="240" w:lineRule="atLeast"/>
      <w:ind w:left="283" w:hanging="284"/>
      <w:jc w:val="both"/>
    </w:pPr>
    <w:rPr>
      <w:rFonts w:eastAsia="Times New Roman"/>
    </w:rPr>
  </w:style>
  <w:style w:type="character" w:customStyle="1" w:styleId="14">
    <w:name w:val="Основной текст с отступом Знак1"/>
    <w:basedOn w:val="a0"/>
    <w:link w:val="ac"/>
    <w:uiPriority w:val="99"/>
    <w:locked/>
    <w:rsid w:val="00E73484"/>
    <w:rPr>
      <w:rFonts w:ascii="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uiPriority w:val="99"/>
    <w:rsid w:val="00E73484"/>
    <w:rPr>
      <w:rFonts w:eastAsia="Times New Roman"/>
    </w:rPr>
  </w:style>
  <w:style w:type="character" w:styleId="ad">
    <w:name w:val="Emphasis"/>
    <w:basedOn w:val="a0"/>
    <w:uiPriority w:val="99"/>
    <w:qFormat/>
    <w:rsid w:val="00B22A4D"/>
    <w:rPr>
      <w:rFonts w:cs="Times New Roman"/>
      <w:i/>
    </w:rPr>
  </w:style>
  <w:style w:type="character" w:customStyle="1" w:styleId="apple-converted-space">
    <w:name w:val="apple-converted-space"/>
    <w:basedOn w:val="a0"/>
    <w:uiPriority w:val="99"/>
    <w:rsid w:val="00B22A4D"/>
    <w:rPr>
      <w:rFonts w:cs="Times New Roman"/>
    </w:rPr>
  </w:style>
  <w:style w:type="character" w:customStyle="1" w:styleId="ae">
    <w:name w:val="Основной текст_"/>
    <w:link w:val="15"/>
    <w:uiPriority w:val="99"/>
    <w:locked/>
    <w:rsid w:val="00BD3A14"/>
    <w:rPr>
      <w:shd w:val="clear" w:color="auto" w:fill="FFFFFF"/>
    </w:rPr>
  </w:style>
  <w:style w:type="paragraph" w:customStyle="1" w:styleId="15">
    <w:name w:val="Основной текст1"/>
    <w:basedOn w:val="a"/>
    <w:link w:val="ae"/>
    <w:uiPriority w:val="99"/>
    <w:rsid w:val="00BD3A14"/>
    <w:pPr>
      <w:shd w:val="clear" w:color="auto" w:fill="FFFFFF"/>
      <w:spacing w:before="360" w:line="226" w:lineRule="exact"/>
      <w:ind w:firstLine="280"/>
      <w:jc w:val="both"/>
    </w:pPr>
    <w:rPr>
      <w:rFonts w:ascii="Calibri" w:hAnsi="Calibri"/>
      <w:sz w:val="20"/>
      <w:szCs w:val="20"/>
      <w:shd w:val="clear" w:color="auto" w:fill="FFFFFF"/>
    </w:rPr>
  </w:style>
  <w:style w:type="character" w:customStyle="1" w:styleId="20">
    <w:name w:val="Основной текст (2)_"/>
    <w:link w:val="22"/>
    <w:uiPriority w:val="99"/>
    <w:locked/>
    <w:rsid w:val="009A70A4"/>
    <w:rPr>
      <w:shd w:val="clear" w:color="auto" w:fill="FFFFFF"/>
    </w:rPr>
  </w:style>
  <w:style w:type="paragraph" w:customStyle="1" w:styleId="22">
    <w:name w:val="Основной текст (2)"/>
    <w:basedOn w:val="a"/>
    <w:link w:val="20"/>
    <w:uiPriority w:val="99"/>
    <w:rsid w:val="009A70A4"/>
    <w:pPr>
      <w:shd w:val="clear" w:color="auto" w:fill="FFFFFF"/>
      <w:spacing w:before="120" w:line="230" w:lineRule="exact"/>
      <w:ind w:firstLine="280"/>
      <w:jc w:val="both"/>
    </w:pPr>
    <w:rPr>
      <w:noProof/>
      <w:sz w:val="20"/>
      <w:szCs w:val="20"/>
      <w:shd w:val="clear" w:color="auto" w:fill="FFFFFF"/>
    </w:rPr>
  </w:style>
  <w:style w:type="character" w:customStyle="1" w:styleId="WW8Num2z0">
    <w:name w:val="WW8Num2z0"/>
    <w:uiPriority w:val="99"/>
    <w:rsid w:val="004A38ED"/>
    <w:rPr>
      <w:rFonts w:ascii="Symbol" w:hAnsi="Symbol"/>
    </w:rPr>
  </w:style>
  <w:style w:type="character" w:customStyle="1" w:styleId="WW8Num4z0">
    <w:name w:val="WW8Num4z0"/>
    <w:uiPriority w:val="99"/>
    <w:rsid w:val="004A38ED"/>
    <w:rPr>
      <w:rFonts w:ascii="Symbol" w:hAnsi="Symbol"/>
    </w:rPr>
  </w:style>
  <w:style w:type="character" w:customStyle="1" w:styleId="WW8Num6z0">
    <w:name w:val="WW8Num6z0"/>
    <w:uiPriority w:val="99"/>
    <w:rsid w:val="004A38ED"/>
    <w:rPr>
      <w:rFonts w:ascii="Symbol" w:hAnsi="Symbol"/>
    </w:rPr>
  </w:style>
  <w:style w:type="character" w:customStyle="1" w:styleId="WW8Num7z0">
    <w:name w:val="WW8Num7z0"/>
    <w:uiPriority w:val="99"/>
    <w:rsid w:val="004A38ED"/>
    <w:rPr>
      <w:rFonts w:ascii="Symbol" w:hAnsi="Symbol"/>
    </w:rPr>
  </w:style>
  <w:style w:type="character" w:customStyle="1" w:styleId="WW8Num8z0">
    <w:name w:val="WW8Num8z0"/>
    <w:uiPriority w:val="99"/>
    <w:rsid w:val="004A38ED"/>
    <w:rPr>
      <w:rFonts w:ascii="Symbol" w:hAnsi="Symbol"/>
    </w:rPr>
  </w:style>
  <w:style w:type="character" w:customStyle="1" w:styleId="WW8Num9z0">
    <w:name w:val="WW8Num9z0"/>
    <w:uiPriority w:val="99"/>
    <w:rsid w:val="004A38ED"/>
    <w:rPr>
      <w:rFonts w:ascii="Symbol" w:hAnsi="Symbol"/>
    </w:rPr>
  </w:style>
  <w:style w:type="character" w:customStyle="1" w:styleId="WW8Num11z0">
    <w:name w:val="WW8Num11z0"/>
    <w:uiPriority w:val="99"/>
    <w:rsid w:val="004A38ED"/>
    <w:rPr>
      <w:rFonts w:ascii="Times New Roman" w:hAnsi="Times New Roman"/>
    </w:rPr>
  </w:style>
  <w:style w:type="character" w:customStyle="1" w:styleId="WW8Num12z0">
    <w:name w:val="WW8Num12z0"/>
    <w:uiPriority w:val="99"/>
    <w:rsid w:val="004A38ED"/>
    <w:rPr>
      <w:rFonts w:ascii="Symbol" w:hAnsi="Symbol"/>
    </w:rPr>
  </w:style>
  <w:style w:type="character" w:customStyle="1" w:styleId="WW8Num13z0">
    <w:name w:val="WW8Num13z0"/>
    <w:uiPriority w:val="99"/>
    <w:rsid w:val="004A38ED"/>
    <w:rPr>
      <w:rFonts w:ascii="Wingdings" w:hAnsi="Wingdings"/>
    </w:rPr>
  </w:style>
  <w:style w:type="character" w:customStyle="1" w:styleId="Absatz-Standardschriftart">
    <w:name w:val="Absatz-Standardschriftart"/>
    <w:uiPriority w:val="99"/>
    <w:rsid w:val="004A38ED"/>
  </w:style>
  <w:style w:type="character" w:customStyle="1" w:styleId="WW-Absatz-Standardschriftart">
    <w:name w:val="WW-Absatz-Standardschriftart"/>
    <w:uiPriority w:val="99"/>
    <w:rsid w:val="004A38ED"/>
  </w:style>
  <w:style w:type="character" w:customStyle="1" w:styleId="WW8Num5z0">
    <w:name w:val="WW8Num5z0"/>
    <w:uiPriority w:val="99"/>
    <w:rsid w:val="004A38ED"/>
    <w:rPr>
      <w:rFonts w:ascii="Symbol" w:hAnsi="Symbol"/>
    </w:rPr>
  </w:style>
  <w:style w:type="character" w:customStyle="1" w:styleId="WW8Num10z0">
    <w:name w:val="WW8Num10z0"/>
    <w:uiPriority w:val="99"/>
    <w:rsid w:val="004A38ED"/>
    <w:rPr>
      <w:rFonts w:ascii="Symbol" w:hAnsi="Symbol"/>
    </w:rPr>
  </w:style>
  <w:style w:type="character" w:customStyle="1" w:styleId="WW8Num14z0">
    <w:name w:val="WW8Num14z0"/>
    <w:uiPriority w:val="99"/>
    <w:rsid w:val="004A38ED"/>
    <w:rPr>
      <w:rFonts w:ascii="Symbol" w:hAnsi="Symbol"/>
    </w:rPr>
  </w:style>
  <w:style w:type="character" w:customStyle="1" w:styleId="WW8Num15z0">
    <w:name w:val="WW8Num15z0"/>
    <w:uiPriority w:val="99"/>
    <w:rsid w:val="004A38ED"/>
    <w:rPr>
      <w:rFonts w:ascii="Symbol" w:hAnsi="Symbol"/>
    </w:rPr>
  </w:style>
  <w:style w:type="character" w:customStyle="1" w:styleId="WW8Num15z1">
    <w:name w:val="WW8Num15z1"/>
    <w:uiPriority w:val="99"/>
    <w:rsid w:val="004A38ED"/>
    <w:rPr>
      <w:rFonts w:ascii="OpenSymbol" w:hAnsi="OpenSymbol"/>
    </w:rPr>
  </w:style>
  <w:style w:type="character" w:customStyle="1" w:styleId="23">
    <w:name w:val="Основной шрифт абзаца2"/>
    <w:uiPriority w:val="99"/>
    <w:rsid w:val="004A38ED"/>
  </w:style>
  <w:style w:type="character" w:customStyle="1" w:styleId="WW-Absatz-Standardschriftart1">
    <w:name w:val="WW-Absatz-Standardschriftart1"/>
    <w:uiPriority w:val="99"/>
    <w:rsid w:val="004A38ED"/>
  </w:style>
  <w:style w:type="character" w:customStyle="1" w:styleId="WW8Num2z1">
    <w:name w:val="WW8Num2z1"/>
    <w:uiPriority w:val="99"/>
    <w:rsid w:val="004A38ED"/>
    <w:rPr>
      <w:rFonts w:ascii="Courier New" w:hAnsi="Courier New"/>
    </w:rPr>
  </w:style>
  <w:style w:type="character" w:customStyle="1" w:styleId="WW8Num2z2">
    <w:name w:val="WW8Num2z2"/>
    <w:uiPriority w:val="99"/>
    <w:rsid w:val="004A38ED"/>
    <w:rPr>
      <w:rFonts w:ascii="Wingdings" w:hAnsi="Wingdings"/>
    </w:rPr>
  </w:style>
  <w:style w:type="character" w:customStyle="1" w:styleId="WW8Num3z0">
    <w:name w:val="WW8Num3z0"/>
    <w:uiPriority w:val="99"/>
    <w:rsid w:val="004A38ED"/>
    <w:rPr>
      <w:rFonts w:ascii="Symbol" w:hAnsi="Symbol"/>
    </w:rPr>
  </w:style>
  <w:style w:type="character" w:customStyle="1" w:styleId="WW8Num3z1">
    <w:name w:val="WW8Num3z1"/>
    <w:uiPriority w:val="99"/>
    <w:rsid w:val="004A38ED"/>
    <w:rPr>
      <w:rFonts w:ascii="Courier New" w:hAnsi="Courier New"/>
    </w:rPr>
  </w:style>
  <w:style w:type="character" w:customStyle="1" w:styleId="WW8Num3z2">
    <w:name w:val="WW8Num3z2"/>
    <w:uiPriority w:val="99"/>
    <w:rsid w:val="004A38ED"/>
    <w:rPr>
      <w:rFonts w:ascii="Wingdings" w:hAnsi="Wingdings"/>
    </w:rPr>
  </w:style>
  <w:style w:type="character" w:customStyle="1" w:styleId="WW8Num9z1">
    <w:name w:val="WW8Num9z1"/>
    <w:uiPriority w:val="99"/>
    <w:rsid w:val="004A38ED"/>
    <w:rPr>
      <w:rFonts w:ascii="Courier New" w:hAnsi="Courier New"/>
    </w:rPr>
  </w:style>
  <w:style w:type="character" w:customStyle="1" w:styleId="WW8Num9z2">
    <w:name w:val="WW8Num9z2"/>
    <w:uiPriority w:val="99"/>
    <w:rsid w:val="004A38ED"/>
    <w:rPr>
      <w:rFonts w:ascii="Wingdings" w:hAnsi="Wingdings"/>
    </w:rPr>
  </w:style>
  <w:style w:type="character" w:customStyle="1" w:styleId="WW8Num12z1">
    <w:name w:val="WW8Num12z1"/>
    <w:uiPriority w:val="99"/>
    <w:rsid w:val="004A38ED"/>
    <w:rPr>
      <w:rFonts w:ascii="Courier New" w:hAnsi="Courier New"/>
    </w:rPr>
  </w:style>
  <w:style w:type="character" w:customStyle="1" w:styleId="WW8Num12z2">
    <w:name w:val="WW8Num12z2"/>
    <w:uiPriority w:val="99"/>
    <w:rsid w:val="004A38ED"/>
    <w:rPr>
      <w:rFonts w:ascii="Wingdings" w:hAnsi="Wingdings"/>
    </w:rPr>
  </w:style>
  <w:style w:type="character" w:customStyle="1" w:styleId="WW8Num14z1">
    <w:name w:val="WW8Num14z1"/>
    <w:uiPriority w:val="99"/>
    <w:rsid w:val="004A38ED"/>
    <w:rPr>
      <w:rFonts w:ascii="Wingdings" w:hAnsi="Wingdings"/>
    </w:rPr>
  </w:style>
  <w:style w:type="character" w:customStyle="1" w:styleId="WW8Num14z4">
    <w:name w:val="WW8Num14z4"/>
    <w:uiPriority w:val="99"/>
    <w:rsid w:val="004A38ED"/>
    <w:rPr>
      <w:rFonts w:ascii="Courier New" w:hAnsi="Courier New"/>
    </w:rPr>
  </w:style>
  <w:style w:type="character" w:customStyle="1" w:styleId="WW8Num16z0">
    <w:name w:val="WW8Num16z0"/>
    <w:uiPriority w:val="99"/>
    <w:rsid w:val="004A38ED"/>
    <w:rPr>
      <w:rFonts w:ascii="Wingdings" w:hAnsi="Wingdings"/>
    </w:rPr>
  </w:style>
  <w:style w:type="character" w:customStyle="1" w:styleId="WW8Num16z1">
    <w:name w:val="WW8Num16z1"/>
    <w:uiPriority w:val="99"/>
    <w:rsid w:val="004A38ED"/>
    <w:rPr>
      <w:rFonts w:ascii="Courier New" w:hAnsi="Courier New"/>
    </w:rPr>
  </w:style>
  <w:style w:type="character" w:customStyle="1" w:styleId="WW8Num16z3">
    <w:name w:val="WW8Num16z3"/>
    <w:uiPriority w:val="99"/>
    <w:rsid w:val="004A38ED"/>
    <w:rPr>
      <w:rFonts w:ascii="Symbol" w:hAnsi="Symbol"/>
    </w:rPr>
  </w:style>
  <w:style w:type="character" w:customStyle="1" w:styleId="WW8Num17z0">
    <w:name w:val="WW8Num17z0"/>
    <w:uiPriority w:val="99"/>
    <w:rsid w:val="004A38ED"/>
    <w:rPr>
      <w:rFonts w:ascii="Symbol" w:hAnsi="Symbol"/>
    </w:rPr>
  </w:style>
  <w:style w:type="character" w:customStyle="1" w:styleId="WW8Num18z0">
    <w:name w:val="WW8Num18z0"/>
    <w:uiPriority w:val="99"/>
    <w:rsid w:val="004A38ED"/>
    <w:rPr>
      <w:rFonts w:ascii="Symbol" w:hAnsi="Symbol"/>
      <w:sz w:val="28"/>
    </w:rPr>
  </w:style>
  <w:style w:type="character" w:customStyle="1" w:styleId="WW8Num18z1">
    <w:name w:val="WW8Num18z1"/>
    <w:uiPriority w:val="99"/>
    <w:rsid w:val="004A38ED"/>
    <w:rPr>
      <w:rFonts w:ascii="Courier New" w:hAnsi="Courier New"/>
    </w:rPr>
  </w:style>
  <w:style w:type="character" w:customStyle="1" w:styleId="WW8Num18z2">
    <w:name w:val="WW8Num18z2"/>
    <w:uiPriority w:val="99"/>
    <w:rsid w:val="004A38ED"/>
    <w:rPr>
      <w:rFonts w:ascii="Wingdings" w:hAnsi="Wingdings"/>
    </w:rPr>
  </w:style>
  <w:style w:type="character" w:customStyle="1" w:styleId="WW8Num18z3">
    <w:name w:val="WW8Num18z3"/>
    <w:uiPriority w:val="99"/>
    <w:rsid w:val="004A38ED"/>
    <w:rPr>
      <w:rFonts w:ascii="Symbol" w:hAnsi="Symbol"/>
    </w:rPr>
  </w:style>
  <w:style w:type="character" w:customStyle="1" w:styleId="WW8Num21z0">
    <w:name w:val="WW8Num21z0"/>
    <w:uiPriority w:val="99"/>
    <w:rsid w:val="004A38ED"/>
    <w:rPr>
      <w:rFonts w:ascii="Wingdings" w:hAnsi="Wingdings"/>
    </w:rPr>
  </w:style>
  <w:style w:type="character" w:customStyle="1" w:styleId="WW8Num21z1">
    <w:name w:val="WW8Num21z1"/>
    <w:uiPriority w:val="99"/>
    <w:rsid w:val="004A38ED"/>
    <w:rPr>
      <w:rFonts w:ascii="Courier New" w:hAnsi="Courier New"/>
    </w:rPr>
  </w:style>
  <w:style w:type="character" w:customStyle="1" w:styleId="WW8Num21z3">
    <w:name w:val="WW8Num21z3"/>
    <w:uiPriority w:val="99"/>
    <w:rsid w:val="004A38ED"/>
    <w:rPr>
      <w:rFonts w:ascii="Symbol" w:hAnsi="Symbol"/>
    </w:rPr>
  </w:style>
  <w:style w:type="character" w:customStyle="1" w:styleId="WW8Num22z0">
    <w:name w:val="WW8Num22z0"/>
    <w:uiPriority w:val="99"/>
    <w:rsid w:val="004A38ED"/>
    <w:rPr>
      <w:rFonts w:ascii="Symbol" w:hAnsi="Symbol"/>
    </w:rPr>
  </w:style>
  <w:style w:type="character" w:customStyle="1" w:styleId="WW8Num22z1">
    <w:name w:val="WW8Num22z1"/>
    <w:uiPriority w:val="99"/>
    <w:rsid w:val="004A38ED"/>
    <w:rPr>
      <w:rFonts w:ascii="Courier New" w:hAnsi="Courier New"/>
    </w:rPr>
  </w:style>
  <w:style w:type="character" w:customStyle="1" w:styleId="WW8Num22z2">
    <w:name w:val="WW8Num22z2"/>
    <w:uiPriority w:val="99"/>
    <w:rsid w:val="004A38ED"/>
    <w:rPr>
      <w:rFonts w:ascii="Wingdings" w:hAnsi="Wingdings"/>
    </w:rPr>
  </w:style>
  <w:style w:type="character" w:customStyle="1" w:styleId="WW8Num24z0">
    <w:name w:val="WW8Num24z0"/>
    <w:uiPriority w:val="99"/>
    <w:rsid w:val="004A38ED"/>
    <w:rPr>
      <w:rFonts w:ascii="Times New Roman" w:hAnsi="Times New Roman"/>
    </w:rPr>
  </w:style>
  <w:style w:type="character" w:customStyle="1" w:styleId="WW8Num33z0">
    <w:name w:val="WW8Num33z0"/>
    <w:uiPriority w:val="99"/>
    <w:rsid w:val="004A38ED"/>
    <w:rPr>
      <w:rFonts w:ascii="Symbol" w:hAnsi="Symbol"/>
    </w:rPr>
  </w:style>
  <w:style w:type="character" w:customStyle="1" w:styleId="WW8Num33z1">
    <w:name w:val="WW8Num33z1"/>
    <w:uiPriority w:val="99"/>
    <w:rsid w:val="004A38ED"/>
    <w:rPr>
      <w:rFonts w:ascii="Courier New" w:hAnsi="Courier New"/>
    </w:rPr>
  </w:style>
  <w:style w:type="character" w:customStyle="1" w:styleId="WW8Num33z2">
    <w:name w:val="WW8Num33z2"/>
    <w:uiPriority w:val="99"/>
    <w:rsid w:val="004A38ED"/>
    <w:rPr>
      <w:rFonts w:ascii="Wingdings" w:hAnsi="Wingdings"/>
    </w:rPr>
  </w:style>
  <w:style w:type="character" w:customStyle="1" w:styleId="WW8Num34z0">
    <w:name w:val="WW8Num34z0"/>
    <w:uiPriority w:val="99"/>
    <w:rsid w:val="004A38ED"/>
    <w:rPr>
      <w:rFonts w:ascii="Symbol" w:hAnsi="Symbol"/>
    </w:rPr>
  </w:style>
  <w:style w:type="character" w:customStyle="1" w:styleId="WW8Num34z1">
    <w:name w:val="WW8Num34z1"/>
    <w:uiPriority w:val="99"/>
    <w:rsid w:val="004A38ED"/>
    <w:rPr>
      <w:rFonts w:ascii="Courier New" w:hAnsi="Courier New"/>
    </w:rPr>
  </w:style>
  <w:style w:type="character" w:customStyle="1" w:styleId="WW8Num34z2">
    <w:name w:val="WW8Num34z2"/>
    <w:uiPriority w:val="99"/>
    <w:rsid w:val="004A38ED"/>
    <w:rPr>
      <w:rFonts w:ascii="Wingdings" w:hAnsi="Wingdings"/>
    </w:rPr>
  </w:style>
  <w:style w:type="character" w:customStyle="1" w:styleId="WW8Num35z0">
    <w:name w:val="WW8Num35z0"/>
    <w:uiPriority w:val="99"/>
    <w:rsid w:val="004A38ED"/>
    <w:rPr>
      <w:rFonts w:ascii="Wingdings" w:hAnsi="Wingdings"/>
    </w:rPr>
  </w:style>
  <w:style w:type="character" w:customStyle="1" w:styleId="WW8Num35z1">
    <w:name w:val="WW8Num35z1"/>
    <w:uiPriority w:val="99"/>
    <w:rsid w:val="004A38ED"/>
    <w:rPr>
      <w:rFonts w:ascii="Courier New" w:hAnsi="Courier New"/>
    </w:rPr>
  </w:style>
  <w:style w:type="character" w:customStyle="1" w:styleId="WW8Num35z3">
    <w:name w:val="WW8Num35z3"/>
    <w:uiPriority w:val="99"/>
    <w:rsid w:val="004A38ED"/>
    <w:rPr>
      <w:rFonts w:ascii="Symbol" w:hAnsi="Symbol"/>
    </w:rPr>
  </w:style>
  <w:style w:type="character" w:customStyle="1" w:styleId="16">
    <w:name w:val="Основной шрифт абзаца1"/>
    <w:uiPriority w:val="99"/>
    <w:rsid w:val="004A38ED"/>
  </w:style>
  <w:style w:type="character" w:customStyle="1" w:styleId="24">
    <w:name w:val="Заголовок 2 Знак"/>
    <w:basedOn w:val="16"/>
    <w:uiPriority w:val="99"/>
    <w:rsid w:val="004A38ED"/>
    <w:rPr>
      <w:rFonts w:ascii="Times New Roman" w:eastAsia="Times New Roman" w:hAnsi="Times New Roman" w:cs="Times New Roman"/>
      <w:b/>
      <w:bCs/>
      <w:color w:val="339966"/>
      <w:sz w:val="24"/>
      <w:szCs w:val="24"/>
    </w:rPr>
  </w:style>
  <w:style w:type="character" w:customStyle="1" w:styleId="af">
    <w:name w:val="Верхний колонтитул Знак"/>
    <w:basedOn w:val="16"/>
    <w:uiPriority w:val="99"/>
    <w:rsid w:val="004A38ED"/>
    <w:rPr>
      <w:rFonts w:ascii="Times New Roman" w:eastAsia="Times New Roman" w:hAnsi="Times New Roman" w:cs="Times New Roman"/>
      <w:sz w:val="24"/>
      <w:szCs w:val="24"/>
    </w:rPr>
  </w:style>
  <w:style w:type="character" w:customStyle="1" w:styleId="af0">
    <w:name w:val="Нижний колонтитул Знак"/>
    <w:basedOn w:val="16"/>
    <w:uiPriority w:val="99"/>
    <w:rsid w:val="004A38ED"/>
    <w:rPr>
      <w:rFonts w:ascii="Times New Roman" w:eastAsia="Times New Roman" w:hAnsi="Times New Roman" w:cs="Times New Roman"/>
      <w:sz w:val="24"/>
      <w:szCs w:val="24"/>
    </w:rPr>
  </w:style>
  <w:style w:type="character" w:customStyle="1" w:styleId="af1">
    <w:name w:val="Основной текст Знак"/>
    <w:basedOn w:val="16"/>
    <w:uiPriority w:val="99"/>
    <w:rsid w:val="004A38ED"/>
    <w:rPr>
      <w:rFonts w:ascii="Times New Roman" w:eastAsia="Times New Roman" w:hAnsi="Times New Roman" w:cs="Times New Roman"/>
      <w:b/>
      <w:bCs/>
      <w:color w:val="000000"/>
      <w:sz w:val="16"/>
      <w:szCs w:val="16"/>
      <w:shd w:val="clear" w:color="auto" w:fill="FFFFFF"/>
    </w:rPr>
  </w:style>
  <w:style w:type="character" w:customStyle="1" w:styleId="31">
    <w:name w:val="Основной текст 3 Знак"/>
    <w:basedOn w:val="16"/>
    <w:uiPriority w:val="99"/>
    <w:rsid w:val="004A38ED"/>
    <w:rPr>
      <w:rFonts w:ascii="Times New Roman" w:eastAsia="Times New Roman" w:hAnsi="Times New Roman" w:cs="Times New Roman"/>
      <w:sz w:val="16"/>
      <w:szCs w:val="16"/>
    </w:rPr>
  </w:style>
  <w:style w:type="character" w:customStyle="1" w:styleId="af2">
    <w:name w:val="Основной текст с отступом Знак"/>
    <w:basedOn w:val="16"/>
    <w:uiPriority w:val="99"/>
    <w:rsid w:val="004A38ED"/>
    <w:rPr>
      <w:rFonts w:ascii="Times New Roman" w:eastAsia="Times New Roman" w:hAnsi="Times New Roman" w:cs="Times New Roman"/>
      <w:sz w:val="24"/>
      <w:szCs w:val="24"/>
    </w:rPr>
  </w:style>
  <w:style w:type="character" w:customStyle="1" w:styleId="af3">
    <w:name w:val="Название Знак"/>
    <w:basedOn w:val="16"/>
    <w:uiPriority w:val="99"/>
    <w:rsid w:val="004A38ED"/>
    <w:rPr>
      <w:rFonts w:ascii="Arial" w:eastAsia="Times New Roman" w:hAnsi="Arial" w:cs="Arial"/>
      <w:b/>
      <w:bCs/>
      <w:sz w:val="26"/>
      <w:szCs w:val="26"/>
    </w:rPr>
  </w:style>
  <w:style w:type="character" w:customStyle="1" w:styleId="af4">
    <w:name w:val="Текст Знак"/>
    <w:basedOn w:val="16"/>
    <w:uiPriority w:val="99"/>
    <w:rsid w:val="004A38ED"/>
    <w:rPr>
      <w:rFonts w:ascii="Courier New" w:eastAsia="Times New Roman" w:hAnsi="Courier New" w:cs="Courier New"/>
      <w:sz w:val="20"/>
      <w:szCs w:val="20"/>
    </w:rPr>
  </w:style>
  <w:style w:type="character" w:customStyle="1" w:styleId="25">
    <w:name w:val="Основной текст 2 Знак"/>
    <w:basedOn w:val="16"/>
    <w:uiPriority w:val="99"/>
    <w:rsid w:val="004A38ED"/>
    <w:rPr>
      <w:rFonts w:ascii="Times New Roman" w:eastAsia="Times New Roman" w:hAnsi="Times New Roman" w:cs="Times New Roman"/>
      <w:sz w:val="24"/>
      <w:szCs w:val="24"/>
    </w:rPr>
  </w:style>
  <w:style w:type="character" w:styleId="af5">
    <w:name w:val="FollowedHyperlink"/>
    <w:basedOn w:val="a0"/>
    <w:uiPriority w:val="99"/>
    <w:locked/>
    <w:rsid w:val="004A38ED"/>
    <w:rPr>
      <w:color w:val="800000"/>
      <w:u w:val="single"/>
    </w:rPr>
  </w:style>
  <w:style w:type="character" w:customStyle="1" w:styleId="af6">
    <w:name w:val="Символ нумерации"/>
    <w:uiPriority w:val="99"/>
    <w:rsid w:val="004A38ED"/>
  </w:style>
  <w:style w:type="character" w:customStyle="1" w:styleId="af7">
    <w:name w:val="Маркеры списка"/>
    <w:uiPriority w:val="99"/>
    <w:rsid w:val="004A38ED"/>
    <w:rPr>
      <w:rFonts w:ascii="OpenSymbol" w:eastAsia="Times New Roman" w:hAnsi="OpenSymbol"/>
    </w:rPr>
  </w:style>
  <w:style w:type="paragraph" w:customStyle="1" w:styleId="17">
    <w:name w:val="Заголовок1"/>
    <w:basedOn w:val="a"/>
    <w:next w:val="a6"/>
    <w:uiPriority w:val="99"/>
    <w:rsid w:val="004A38ED"/>
    <w:pPr>
      <w:keepNext/>
      <w:suppressAutoHyphens/>
      <w:spacing w:before="240" w:after="120" w:line="240" w:lineRule="atLeast"/>
      <w:ind w:left="641" w:hanging="284"/>
      <w:jc w:val="both"/>
    </w:pPr>
    <w:rPr>
      <w:rFonts w:ascii="Arial" w:eastAsia="SimSun" w:hAnsi="Arial" w:cs="Mangal"/>
      <w:sz w:val="28"/>
      <w:szCs w:val="28"/>
      <w:lang w:eastAsia="ar-SA"/>
    </w:rPr>
  </w:style>
  <w:style w:type="paragraph" w:styleId="af8">
    <w:name w:val="List"/>
    <w:basedOn w:val="a6"/>
    <w:uiPriority w:val="99"/>
    <w:locked/>
    <w:rsid w:val="004A38ED"/>
    <w:pPr>
      <w:suppressAutoHyphens/>
    </w:pPr>
    <w:rPr>
      <w:rFonts w:ascii="Arial" w:eastAsia="Calibri" w:hAnsi="Arial" w:cs="Mangal"/>
      <w:lang w:eastAsia="ar-SA"/>
    </w:rPr>
  </w:style>
  <w:style w:type="paragraph" w:customStyle="1" w:styleId="26">
    <w:name w:val="Название2"/>
    <w:basedOn w:val="a"/>
    <w:uiPriority w:val="99"/>
    <w:rsid w:val="004A38ED"/>
    <w:pPr>
      <w:suppressLineNumbers/>
      <w:suppressAutoHyphens/>
      <w:spacing w:before="120" w:after="120" w:line="240" w:lineRule="atLeast"/>
      <w:ind w:left="641" w:hanging="284"/>
      <w:jc w:val="both"/>
    </w:pPr>
    <w:rPr>
      <w:rFonts w:ascii="Arial" w:hAnsi="Arial" w:cs="Mangal"/>
      <w:i/>
      <w:iCs/>
      <w:sz w:val="20"/>
      <w:lang w:eastAsia="ar-SA"/>
    </w:rPr>
  </w:style>
  <w:style w:type="paragraph" w:customStyle="1" w:styleId="27">
    <w:name w:val="Указатель2"/>
    <w:basedOn w:val="a"/>
    <w:uiPriority w:val="99"/>
    <w:rsid w:val="004A38ED"/>
    <w:pPr>
      <w:suppressLineNumbers/>
      <w:suppressAutoHyphens/>
      <w:spacing w:line="240" w:lineRule="atLeast"/>
      <w:ind w:left="641" w:hanging="284"/>
      <w:jc w:val="both"/>
    </w:pPr>
    <w:rPr>
      <w:rFonts w:ascii="Arial" w:hAnsi="Arial" w:cs="Mangal"/>
      <w:lang w:eastAsia="ar-SA"/>
    </w:rPr>
  </w:style>
  <w:style w:type="paragraph" w:customStyle="1" w:styleId="18">
    <w:name w:val="Название1"/>
    <w:basedOn w:val="a"/>
    <w:uiPriority w:val="99"/>
    <w:rsid w:val="004A38ED"/>
    <w:pPr>
      <w:suppressLineNumbers/>
      <w:suppressAutoHyphens/>
      <w:spacing w:before="120" w:after="120" w:line="240" w:lineRule="atLeast"/>
      <w:ind w:left="641" w:hanging="284"/>
      <w:jc w:val="both"/>
    </w:pPr>
    <w:rPr>
      <w:rFonts w:ascii="Arial" w:hAnsi="Arial" w:cs="Mangal"/>
      <w:i/>
      <w:iCs/>
      <w:sz w:val="20"/>
      <w:lang w:eastAsia="ar-SA"/>
    </w:rPr>
  </w:style>
  <w:style w:type="paragraph" w:customStyle="1" w:styleId="19">
    <w:name w:val="Указатель1"/>
    <w:basedOn w:val="a"/>
    <w:uiPriority w:val="99"/>
    <w:rsid w:val="004A38ED"/>
    <w:pPr>
      <w:suppressLineNumbers/>
      <w:suppressAutoHyphens/>
      <w:spacing w:line="240" w:lineRule="atLeast"/>
      <w:ind w:left="641" w:hanging="284"/>
      <w:jc w:val="both"/>
    </w:pPr>
    <w:rPr>
      <w:rFonts w:ascii="Arial" w:hAnsi="Arial" w:cs="Mangal"/>
      <w:lang w:eastAsia="ar-SA"/>
    </w:rPr>
  </w:style>
  <w:style w:type="paragraph" w:customStyle="1" w:styleId="310">
    <w:name w:val="Основной текст 31"/>
    <w:basedOn w:val="a"/>
    <w:uiPriority w:val="99"/>
    <w:rsid w:val="004A38ED"/>
    <w:pPr>
      <w:suppressAutoHyphens/>
      <w:spacing w:after="120" w:line="240" w:lineRule="atLeast"/>
      <w:ind w:left="641" w:hanging="284"/>
      <w:jc w:val="both"/>
    </w:pPr>
    <w:rPr>
      <w:rFonts w:cs="Calibri"/>
      <w:sz w:val="16"/>
      <w:szCs w:val="16"/>
      <w:lang w:eastAsia="ar-SA"/>
    </w:rPr>
  </w:style>
  <w:style w:type="paragraph" w:styleId="af9">
    <w:name w:val="Subtitle"/>
    <w:basedOn w:val="17"/>
    <w:next w:val="a6"/>
    <w:link w:val="afa"/>
    <w:uiPriority w:val="99"/>
    <w:qFormat/>
    <w:rsid w:val="004A38ED"/>
    <w:pPr>
      <w:jc w:val="center"/>
    </w:pPr>
    <w:rPr>
      <w:i/>
      <w:iCs/>
    </w:rPr>
  </w:style>
  <w:style w:type="character" w:customStyle="1" w:styleId="afa">
    <w:name w:val="Подзаголовок Знак"/>
    <w:basedOn w:val="a0"/>
    <w:link w:val="af9"/>
    <w:uiPriority w:val="11"/>
    <w:rsid w:val="009A35F1"/>
    <w:rPr>
      <w:rFonts w:asciiTheme="majorHAnsi" w:eastAsiaTheme="majorEastAsia" w:hAnsiTheme="majorHAnsi" w:cstheme="majorBidi"/>
      <w:sz w:val="24"/>
      <w:szCs w:val="24"/>
    </w:rPr>
  </w:style>
  <w:style w:type="paragraph" w:customStyle="1" w:styleId="1a">
    <w:name w:val="Текст1"/>
    <w:basedOn w:val="a"/>
    <w:uiPriority w:val="99"/>
    <w:rsid w:val="004A38ED"/>
    <w:pPr>
      <w:suppressAutoHyphens/>
    </w:pPr>
    <w:rPr>
      <w:rFonts w:ascii="Courier New" w:hAnsi="Courier New" w:cs="Courier New"/>
      <w:sz w:val="20"/>
      <w:szCs w:val="20"/>
      <w:lang w:eastAsia="ar-SA"/>
    </w:rPr>
  </w:style>
  <w:style w:type="paragraph" w:customStyle="1" w:styleId="1b">
    <w:name w:val="Абзац списка1"/>
    <w:basedOn w:val="a"/>
    <w:uiPriority w:val="99"/>
    <w:rsid w:val="004A38ED"/>
    <w:pPr>
      <w:suppressAutoHyphens/>
      <w:spacing w:line="240" w:lineRule="atLeast"/>
      <w:ind w:left="708" w:hanging="284"/>
      <w:jc w:val="both"/>
    </w:pPr>
    <w:rPr>
      <w:rFonts w:cs="Calibri"/>
      <w:lang w:eastAsia="ar-SA"/>
    </w:rPr>
  </w:style>
  <w:style w:type="paragraph" w:customStyle="1" w:styleId="210">
    <w:name w:val="Основной текст 21"/>
    <w:basedOn w:val="a"/>
    <w:uiPriority w:val="99"/>
    <w:rsid w:val="004A38ED"/>
    <w:pPr>
      <w:suppressAutoHyphens/>
      <w:spacing w:after="120" w:line="480" w:lineRule="auto"/>
    </w:pPr>
    <w:rPr>
      <w:rFonts w:cs="Calibri"/>
      <w:lang w:eastAsia="ar-SA"/>
    </w:rPr>
  </w:style>
  <w:style w:type="paragraph" w:styleId="28">
    <w:name w:val="toc 2"/>
    <w:basedOn w:val="a"/>
    <w:next w:val="a"/>
    <w:uiPriority w:val="99"/>
    <w:rsid w:val="004A38ED"/>
    <w:pPr>
      <w:suppressAutoHyphens/>
      <w:spacing w:before="120" w:after="200" w:line="276" w:lineRule="auto"/>
      <w:ind w:left="34" w:right="-108" w:firstLine="1"/>
    </w:pPr>
    <w:rPr>
      <w:rFonts w:ascii="Cambria" w:hAnsi="Cambria" w:cs="Calibri"/>
      <w:iCs/>
      <w:sz w:val="22"/>
      <w:szCs w:val="22"/>
      <w:lang w:eastAsia="en-US"/>
    </w:rPr>
  </w:style>
  <w:style w:type="paragraph" w:customStyle="1" w:styleId="afb">
    <w:name w:val="Содержимое таблицы"/>
    <w:basedOn w:val="a"/>
    <w:uiPriority w:val="99"/>
    <w:rsid w:val="004A38ED"/>
    <w:pPr>
      <w:suppressLineNumbers/>
      <w:suppressAutoHyphens/>
      <w:spacing w:line="240" w:lineRule="atLeast"/>
      <w:ind w:left="641" w:hanging="284"/>
      <w:jc w:val="both"/>
    </w:pPr>
    <w:rPr>
      <w:rFonts w:cs="Calibri"/>
      <w:lang w:eastAsia="ar-SA"/>
    </w:rPr>
  </w:style>
  <w:style w:type="paragraph" w:customStyle="1" w:styleId="afc">
    <w:name w:val="Заголовок таблицы"/>
    <w:basedOn w:val="afb"/>
    <w:uiPriority w:val="99"/>
    <w:rsid w:val="004A38ED"/>
    <w:pPr>
      <w:jc w:val="center"/>
    </w:pPr>
    <w:rPr>
      <w:b/>
      <w:bCs/>
    </w:rPr>
  </w:style>
  <w:style w:type="table" w:styleId="afd">
    <w:name w:val="Table Grid"/>
    <w:basedOn w:val="a1"/>
    <w:uiPriority w:val="99"/>
    <w:rsid w:val="004A38ED"/>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Indent 2"/>
    <w:basedOn w:val="a"/>
    <w:link w:val="2a"/>
    <w:uiPriority w:val="99"/>
    <w:semiHidden/>
    <w:locked/>
    <w:rsid w:val="004A38ED"/>
    <w:pPr>
      <w:suppressAutoHyphens/>
      <w:spacing w:after="120" w:line="480" w:lineRule="auto"/>
      <w:ind w:left="283" w:hanging="284"/>
      <w:jc w:val="both"/>
    </w:pPr>
    <w:rPr>
      <w:rFonts w:cs="Calibri"/>
      <w:lang w:eastAsia="ar-SA"/>
    </w:rPr>
  </w:style>
  <w:style w:type="character" w:customStyle="1" w:styleId="BodyTextIndent2Char">
    <w:name w:val="Body Text Indent 2 Char"/>
    <w:basedOn w:val="a0"/>
    <w:uiPriority w:val="99"/>
    <w:semiHidden/>
    <w:rsid w:val="009A35F1"/>
    <w:rPr>
      <w:rFonts w:ascii="Times New Roman" w:hAnsi="Times New Roman"/>
      <w:sz w:val="24"/>
      <w:szCs w:val="24"/>
    </w:rPr>
  </w:style>
  <w:style w:type="character" w:customStyle="1" w:styleId="2a">
    <w:name w:val="Основной текст с отступом 2 Знак"/>
    <w:basedOn w:val="a0"/>
    <w:link w:val="29"/>
    <w:uiPriority w:val="99"/>
    <w:semiHidden/>
    <w:locked/>
    <w:rsid w:val="004A38ED"/>
    <w:rPr>
      <w:rFonts w:cs="Calibri"/>
      <w:sz w:val="24"/>
      <w:szCs w:val="24"/>
      <w:lang w:val="ru-RU" w:eastAsia="ar-SA" w:bidi="ar-SA"/>
    </w:rPr>
  </w:style>
  <w:style w:type="character" w:customStyle="1" w:styleId="10">
    <w:name w:val="Заголовок 1 Знак"/>
    <w:basedOn w:val="a0"/>
    <w:link w:val="1"/>
    <w:uiPriority w:val="99"/>
    <w:locked/>
    <w:rsid w:val="004A38ED"/>
    <w:rPr>
      <w:rFonts w:ascii="Cambria" w:hAnsi="Cambria" w:cs="Times New Roman"/>
      <w:b/>
      <w:bCs/>
      <w:kern w:val="32"/>
      <w:sz w:val="32"/>
      <w:szCs w:val="32"/>
      <w:lang w:val="ru-RU" w:eastAsia="ar-SA" w:bidi="ar-SA"/>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uiPriority w:val="99"/>
    <w:rsid w:val="00C56837"/>
    <w:rPr>
      <w:rFonts w:ascii="Times New Roman" w:hAnsi="Times New Roman"/>
      <w:sz w:val="24"/>
      <w:u w:val="none"/>
      <w:effect w:val="none"/>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
    <w:uiPriority w:val="99"/>
    <w:rsid w:val="00C56837"/>
    <w:pPr>
      <w:spacing w:after="120"/>
      <w:ind w:left="280"/>
    </w:pPr>
    <w:rPr>
      <w:rFonts w:eastAsia="Times New Roman"/>
    </w:rPr>
  </w:style>
  <w:style w:type="paragraph" w:customStyle="1" w:styleId="c23">
    <w:name w:val="c23"/>
    <w:basedOn w:val="a"/>
    <w:uiPriority w:val="99"/>
    <w:rsid w:val="007D6453"/>
    <w:pPr>
      <w:spacing w:before="100" w:beforeAutospacing="1" w:after="100" w:afterAutospacing="1"/>
    </w:pPr>
    <w:rPr>
      <w:rFonts w:eastAsia="Times New Roman"/>
    </w:rPr>
  </w:style>
  <w:style w:type="character" w:customStyle="1" w:styleId="c6c7">
    <w:name w:val="c6 c7"/>
    <w:basedOn w:val="a0"/>
    <w:uiPriority w:val="99"/>
    <w:rsid w:val="007D6453"/>
    <w:rPr>
      <w:rFonts w:cs="Times New Roman"/>
    </w:rPr>
  </w:style>
  <w:style w:type="character" w:customStyle="1" w:styleId="c6c70c15">
    <w:name w:val="c6 c70 c15"/>
    <w:basedOn w:val="a0"/>
    <w:uiPriority w:val="99"/>
    <w:rsid w:val="007D6453"/>
    <w:rPr>
      <w:rFonts w:cs="Times New Roman"/>
    </w:rPr>
  </w:style>
  <w:style w:type="character" w:customStyle="1" w:styleId="c6c15">
    <w:name w:val="c6 c15"/>
    <w:basedOn w:val="a0"/>
    <w:uiPriority w:val="99"/>
    <w:rsid w:val="007D6453"/>
    <w:rPr>
      <w:rFonts w:cs="Times New Roman"/>
    </w:rPr>
  </w:style>
  <w:style w:type="character" w:customStyle="1" w:styleId="c6">
    <w:name w:val="c6"/>
    <w:basedOn w:val="a0"/>
    <w:uiPriority w:val="99"/>
    <w:rsid w:val="007D6453"/>
    <w:rPr>
      <w:rFonts w:cs="Times New Roman"/>
    </w:rPr>
  </w:style>
  <w:style w:type="paragraph" w:styleId="afe">
    <w:name w:val="Balloon Text"/>
    <w:basedOn w:val="a"/>
    <w:link w:val="aff"/>
    <w:uiPriority w:val="99"/>
    <w:semiHidden/>
    <w:unhideWhenUsed/>
    <w:locked/>
    <w:rsid w:val="00C66E15"/>
    <w:rPr>
      <w:rFonts w:ascii="Tahoma" w:hAnsi="Tahoma" w:cs="Tahoma"/>
      <w:sz w:val="16"/>
      <w:szCs w:val="16"/>
    </w:rPr>
  </w:style>
  <w:style w:type="character" w:customStyle="1" w:styleId="aff">
    <w:name w:val="Текст выноски Знак"/>
    <w:basedOn w:val="a0"/>
    <w:link w:val="afe"/>
    <w:uiPriority w:val="99"/>
    <w:semiHidden/>
    <w:rsid w:val="00C66E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92991">
      <w:bodyDiv w:val="1"/>
      <w:marLeft w:val="0"/>
      <w:marRight w:val="0"/>
      <w:marTop w:val="0"/>
      <w:marBottom w:val="0"/>
      <w:divBdr>
        <w:top w:val="none" w:sz="0" w:space="0" w:color="auto"/>
        <w:left w:val="none" w:sz="0" w:space="0" w:color="auto"/>
        <w:bottom w:val="none" w:sz="0" w:space="0" w:color="auto"/>
        <w:right w:val="none" w:sz="0" w:space="0" w:color="auto"/>
      </w:divBdr>
    </w:div>
    <w:div w:id="735518390">
      <w:bodyDiv w:val="1"/>
      <w:marLeft w:val="0"/>
      <w:marRight w:val="0"/>
      <w:marTop w:val="0"/>
      <w:marBottom w:val="0"/>
      <w:divBdr>
        <w:top w:val="none" w:sz="0" w:space="0" w:color="auto"/>
        <w:left w:val="none" w:sz="0" w:space="0" w:color="auto"/>
        <w:bottom w:val="none" w:sz="0" w:space="0" w:color="auto"/>
        <w:right w:val="none" w:sz="0" w:space="0" w:color="auto"/>
      </w:divBdr>
    </w:div>
    <w:div w:id="840782571">
      <w:bodyDiv w:val="1"/>
      <w:marLeft w:val="0"/>
      <w:marRight w:val="0"/>
      <w:marTop w:val="0"/>
      <w:marBottom w:val="0"/>
      <w:divBdr>
        <w:top w:val="none" w:sz="0" w:space="0" w:color="auto"/>
        <w:left w:val="none" w:sz="0" w:space="0" w:color="auto"/>
        <w:bottom w:val="none" w:sz="0" w:space="0" w:color="auto"/>
        <w:right w:val="none" w:sz="0" w:space="0" w:color="auto"/>
      </w:divBdr>
    </w:div>
    <w:div w:id="17945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2582</Words>
  <Characters>14720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Рабочая программа по информатике 5 класс</vt:lpstr>
    </vt:vector>
  </TitlesOfParts>
  <Company>School6</Company>
  <LinksUpToDate>false</LinksUpToDate>
  <CharactersWithSpaces>17268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информатике 5 класс</dc:title>
  <dc:creator>Teacher</dc:creator>
  <cp:lastModifiedBy>Дмитрий Сергеевич Ошлаков</cp:lastModifiedBy>
  <cp:revision>9</cp:revision>
  <cp:lastPrinted>2015-11-14T08:27:00Z</cp:lastPrinted>
  <dcterms:created xsi:type="dcterms:W3CDTF">2023-09-14T09:44:00Z</dcterms:created>
  <dcterms:modified xsi:type="dcterms:W3CDTF">2025-09-08T14:14:00Z</dcterms:modified>
</cp:coreProperties>
</file>